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DA448" w14:textId="77777777" w:rsidR="00982656" w:rsidRDefault="000F3ACD" w:rsidP="00481B23">
      <w:pPr>
        <w:suppressAutoHyphens w:val="0"/>
        <w:jc w:val="right"/>
        <w:rPr>
          <w:rFonts w:ascii="Arial" w:eastAsia="Calibri" w:hAnsi="Arial" w:cs="Arial"/>
          <w:b/>
          <w:noProof/>
          <w:sz w:val="22"/>
          <w:szCs w:val="22"/>
          <w:lang w:eastAsia="fr-FR"/>
        </w:rPr>
      </w:pPr>
      <w:r>
        <w:rPr>
          <w:noProof/>
          <w:lang w:eastAsia="fr-FR"/>
        </w:rPr>
        <w:drawing>
          <wp:anchor distT="0" distB="0" distL="114300" distR="114300" simplePos="0" relativeHeight="251657728" behindDoc="0" locked="0" layoutInCell="1" allowOverlap="1" wp14:anchorId="0608DDA2" wp14:editId="1D2B47AD">
            <wp:simplePos x="0" y="0"/>
            <wp:positionH relativeFrom="margin">
              <wp:posOffset>-59690</wp:posOffset>
            </wp:positionH>
            <wp:positionV relativeFrom="paragraph">
              <wp:posOffset>-2540</wp:posOffset>
            </wp:positionV>
            <wp:extent cx="1200150" cy="1080770"/>
            <wp:effectExtent l="0" t="0" r="0" b="0"/>
            <wp:wrapNone/>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0150" cy="10807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9433A7" w14:textId="77777777" w:rsidR="00481B23" w:rsidRPr="00A66981" w:rsidRDefault="00481B23" w:rsidP="00481B23">
      <w:pPr>
        <w:suppressAutoHyphens w:val="0"/>
        <w:jc w:val="right"/>
        <w:rPr>
          <w:rFonts w:ascii="Arial" w:eastAsia="Calibri" w:hAnsi="Arial" w:cs="Arial"/>
          <w:b/>
          <w:noProof/>
          <w:sz w:val="22"/>
          <w:szCs w:val="22"/>
          <w:lang w:eastAsia="fr-FR"/>
        </w:rPr>
      </w:pPr>
      <w:r w:rsidRPr="00A66981">
        <w:rPr>
          <w:rFonts w:ascii="Arial" w:eastAsia="Calibri" w:hAnsi="Arial" w:cs="Arial"/>
          <w:b/>
          <w:noProof/>
          <w:sz w:val="22"/>
          <w:szCs w:val="22"/>
          <w:lang w:eastAsia="fr-FR"/>
        </w:rPr>
        <w:t xml:space="preserve">Service </w:t>
      </w:r>
      <w:r w:rsidR="00330FF4" w:rsidRPr="00A66981">
        <w:rPr>
          <w:rFonts w:ascii="Arial" w:eastAsia="Calibri" w:hAnsi="Arial" w:cs="Arial"/>
          <w:b/>
          <w:noProof/>
          <w:sz w:val="22"/>
          <w:szCs w:val="22"/>
          <w:lang w:eastAsia="fr-FR"/>
        </w:rPr>
        <w:t xml:space="preserve">de santé </w:t>
      </w:r>
      <w:r w:rsidRPr="00A66981">
        <w:rPr>
          <w:rFonts w:ascii="Arial" w:eastAsia="Calibri" w:hAnsi="Arial" w:cs="Arial"/>
          <w:b/>
          <w:noProof/>
          <w:sz w:val="22"/>
          <w:szCs w:val="22"/>
          <w:lang w:eastAsia="fr-FR"/>
        </w:rPr>
        <w:t>des armées</w:t>
      </w:r>
    </w:p>
    <w:p w14:paraId="298E4AD0" w14:textId="77777777" w:rsidR="00481B23" w:rsidRPr="00A66981" w:rsidRDefault="00330FF4" w:rsidP="00481B23">
      <w:pPr>
        <w:suppressAutoHyphens w:val="0"/>
        <w:jc w:val="right"/>
        <w:rPr>
          <w:rFonts w:ascii="Arial" w:eastAsia="Calibri" w:hAnsi="Arial" w:cs="Arial"/>
          <w:b/>
          <w:noProof/>
          <w:sz w:val="22"/>
          <w:szCs w:val="22"/>
          <w:lang w:eastAsia="fr-FR"/>
        </w:rPr>
      </w:pPr>
      <w:r w:rsidRPr="00A66981">
        <w:rPr>
          <w:rFonts w:ascii="Arial" w:eastAsia="Calibri" w:hAnsi="Arial" w:cs="Arial"/>
          <w:b/>
          <w:noProof/>
          <w:sz w:val="22"/>
          <w:szCs w:val="22"/>
          <w:lang w:eastAsia="fr-FR"/>
        </w:rPr>
        <w:t>Direction des approvisionnements en produits de santé des armées</w:t>
      </w:r>
    </w:p>
    <w:p w14:paraId="52D8C96E" w14:textId="77777777" w:rsidR="00481B23" w:rsidRPr="00A66981" w:rsidRDefault="00330FF4" w:rsidP="00481B23">
      <w:pPr>
        <w:suppressAutoHyphens w:val="0"/>
        <w:jc w:val="right"/>
        <w:rPr>
          <w:rFonts w:ascii="Arial" w:eastAsia="Calibri" w:hAnsi="Arial" w:cs="Arial"/>
          <w:b/>
          <w:noProof/>
          <w:sz w:val="22"/>
          <w:szCs w:val="22"/>
          <w:lang w:eastAsia="fr-FR"/>
        </w:rPr>
      </w:pPr>
      <w:r w:rsidRPr="00A66981">
        <w:rPr>
          <w:rFonts w:ascii="Arial" w:eastAsia="Calibri" w:hAnsi="Arial" w:cs="Arial"/>
          <w:b/>
          <w:noProof/>
          <w:sz w:val="22"/>
          <w:szCs w:val="22"/>
          <w:lang w:eastAsia="fr-FR"/>
        </w:rPr>
        <w:t>Plateforme achats finances santé</w:t>
      </w:r>
    </w:p>
    <w:p w14:paraId="61B45FD2" w14:textId="77777777" w:rsidR="00472B25" w:rsidRPr="00A66981" w:rsidRDefault="00472B25">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A66981" w14:paraId="6AFF4903" w14:textId="77777777">
        <w:tc>
          <w:tcPr>
            <w:tcW w:w="10419" w:type="dxa"/>
            <w:shd w:val="clear" w:color="auto" w:fill="auto"/>
          </w:tcPr>
          <w:p w14:paraId="5FCCD37A" w14:textId="77777777" w:rsidR="00472B25" w:rsidRPr="00A66981" w:rsidRDefault="00472B25">
            <w:pPr>
              <w:pStyle w:val="Pieddepage"/>
              <w:tabs>
                <w:tab w:val="clear" w:pos="4536"/>
                <w:tab w:val="clear" w:pos="9072"/>
              </w:tabs>
              <w:jc w:val="center"/>
              <w:rPr>
                <w:rFonts w:ascii="Arial" w:hAnsi="Arial" w:cs="Arial"/>
                <w:sz w:val="22"/>
                <w:szCs w:val="22"/>
              </w:rPr>
            </w:pPr>
          </w:p>
          <w:p w14:paraId="4FD9E781" w14:textId="77777777" w:rsidR="00472B25" w:rsidRPr="00A66981" w:rsidRDefault="00472B25">
            <w:pPr>
              <w:pStyle w:val="Pieddepage"/>
              <w:tabs>
                <w:tab w:val="clear" w:pos="4536"/>
                <w:tab w:val="clear" w:pos="9072"/>
              </w:tabs>
              <w:jc w:val="center"/>
              <w:rPr>
                <w:rFonts w:ascii="Arial" w:hAnsi="Arial" w:cs="Arial"/>
                <w:b/>
                <w:sz w:val="22"/>
                <w:szCs w:val="22"/>
              </w:rPr>
            </w:pPr>
          </w:p>
          <w:p w14:paraId="75932730" w14:textId="77777777" w:rsidR="00481B23" w:rsidRPr="00A66981" w:rsidRDefault="00481B23">
            <w:pPr>
              <w:pStyle w:val="Pieddepage"/>
              <w:tabs>
                <w:tab w:val="clear" w:pos="4536"/>
                <w:tab w:val="clear" w:pos="9072"/>
              </w:tabs>
              <w:jc w:val="center"/>
              <w:rPr>
                <w:rFonts w:ascii="Arial" w:hAnsi="Arial" w:cs="Arial"/>
                <w:b/>
                <w:sz w:val="22"/>
                <w:szCs w:val="22"/>
              </w:rPr>
            </w:pPr>
          </w:p>
          <w:p w14:paraId="295348C9" w14:textId="77777777" w:rsidR="00481B23" w:rsidRPr="00A66981" w:rsidRDefault="00481B23">
            <w:pPr>
              <w:pStyle w:val="Pieddepage"/>
              <w:tabs>
                <w:tab w:val="clear" w:pos="4536"/>
                <w:tab w:val="clear" w:pos="9072"/>
              </w:tabs>
              <w:jc w:val="center"/>
              <w:rPr>
                <w:rFonts w:ascii="Arial" w:hAnsi="Arial" w:cs="Arial"/>
                <w:b/>
                <w:sz w:val="22"/>
                <w:szCs w:val="22"/>
              </w:rPr>
            </w:pPr>
          </w:p>
          <w:p w14:paraId="7B1C13AB" w14:textId="77777777" w:rsidR="00330FF4" w:rsidRDefault="003D3DC9" w:rsidP="00330FF4">
            <w:pPr>
              <w:pStyle w:val="Pieddepage"/>
              <w:tabs>
                <w:tab w:val="clear" w:pos="4536"/>
                <w:tab w:val="clear" w:pos="9072"/>
              </w:tabs>
              <w:rPr>
                <w:rFonts w:ascii="Arial" w:hAnsi="Arial" w:cs="Arial"/>
                <w:bCs/>
                <w:i/>
                <w:iCs/>
                <w:smallCaps/>
                <w:sz w:val="22"/>
                <w:szCs w:val="22"/>
              </w:rPr>
            </w:pPr>
            <w:r w:rsidRPr="00A66981">
              <w:rPr>
                <w:rFonts w:ascii="Arial" w:hAnsi="Arial" w:cs="Arial"/>
                <w:bCs/>
                <w:i/>
                <w:iCs/>
                <w:smallCaps/>
              </w:rPr>
              <w:t xml:space="preserve">DIVISION </w:t>
            </w:r>
            <w:r w:rsidR="00330FF4" w:rsidRPr="00A66981">
              <w:rPr>
                <w:rFonts w:ascii="Arial" w:hAnsi="Arial" w:cs="Arial"/>
                <w:bCs/>
                <w:i/>
                <w:iCs/>
                <w:smallCaps/>
              </w:rPr>
              <w:t>A</w:t>
            </w:r>
            <w:r w:rsidR="00330FF4" w:rsidRPr="00A66981">
              <w:rPr>
                <w:rFonts w:ascii="Arial" w:hAnsi="Arial" w:cs="Arial"/>
                <w:bCs/>
                <w:i/>
                <w:iCs/>
                <w:smallCaps/>
                <w:sz w:val="22"/>
                <w:szCs w:val="22"/>
              </w:rPr>
              <w:t>chats</w:t>
            </w:r>
            <w:r w:rsidR="00330FF4" w:rsidRPr="00A66981">
              <w:rPr>
                <w:rFonts w:ascii="Arial" w:hAnsi="Arial" w:cs="Arial"/>
                <w:bCs/>
                <w:i/>
                <w:iCs/>
                <w:smallCaps/>
                <w:sz w:val="22"/>
                <w:szCs w:val="22"/>
              </w:rPr>
              <w:br/>
            </w:r>
            <w:r w:rsidRPr="00A66981">
              <w:rPr>
                <w:rFonts w:ascii="Arial" w:hAnsi="Arial" w:cs="Arial"/>
                <w:bCs/>
                <w:i/>
                <w:iCs/>
                <w:smallCaps/>
              </w:rPr>
              <w:t>BUREAU</w:t>
            </w:r>
            <w:r w:rsidRPr="00A66981">
              <w:rPr>
                <w:rFonts w:ascii="Arial" w:hAnsi="Arial" w:cs="Arial"/>
                <w:bCs/>
                <w:i/>
                <w:iCs/>
                <w:smallCaps/>
                <w:sz w:val="22"/>
                <w:szCs w:val="22"/>
              </w:rPr>
              <w:t xml:space="preserve"> </w:t>
            </w:r>
            <w:r w:rsidR="00330FF4" w:rsidRPr="00A66981">
              <w:rPr>
                <w:rFonts w:ascii="Arial" w:hAnsi="Arial" w:cs="Arial"/>
                <w:bCs/>
                <w:i/>
                <w:iCs/>
                <w:smallCaps/>
                <w:sz w:val="22"/>
                <w:szCs w:val="22"/>
              </w:rPr>
              <w:t>Services et Maintenance des Structures Médicales</w:t>
            </w:r>
          </w:p>
          <w:p w14:paraId="7F2B805A" w14:textId="77777777" w:rsidR="00982656" w:rsidRDefault="00982656" w:rsidP="00330FF4">
            <w:pPr>
              <w:pStyle w:val="Pieddepage"/>
              <w:tabs>
                <w:tab w:val="clear" w:pos="4536"/>
                <w:tab w:val="clear" w:pos="9072"/>
              </w:tabs>
              <w:rPr>
                <w:rFonts w:ascii="Arial" w:hAnsi="Arial" w:cs="Arial"/>
                <w:bCs/>
                <w:i/>
                <w:iCs/>
                <w:smallCaps/>
                <w:sz w:val="22"/>
                <w:szCs w:val="22"/>
              </w:rPr>
            </w:pPr>
          </w:p>
          <w:p w14:paraId="42E7F900" w14:textId="77777777" w:rsidR="00982656" w:rsidRPr="00A66981" w:rsidRDefault="00982656" w:rsidP="00330FF4">
            <w:pPr>
              <w:pStyle w:val="Pieddepage"/>
              <w:tabs>
                <w:tab w:val="clear" w:pos="4536"/>
                <w:tab w:val="clear" w:pos="9072"/>
              </w:tabs>
              <w:rPr>
                <w:rFonts w:ascii="Arial" w:hAnsi="Arial" w:cs="Arial"/>
                <w:sz w:val="22"/>
                <w:szCs w:val="22"/>
              </w:rPr>
            </w:pPr>
          </w:p>
          <w:p w14:paraId="58485C06" w14:textId="77777777" w:rsidR="00330FF4" w:rsidRPr="00A66981" w:rsidRDefault="00330FF4">
            <w:pPr>
              <w:pStyle w:val="Pieddepage"/>
              <w:tabs>
                <w:tab w:val="clear" w:pos="4536"/>
                <w:tab w:val="clear" w:pos="9072"/>
              </w:tabs>
              <w:jc w:val="center"/>
              <w:rPr>
                <w:rFonts w:ascii="Arial" w:hAnsi="Arial" w:cs="Arial"/>
                <w:sz w:val="22"/>
                <w:szCs w:val="22"/>
              </w:rPr>
            </w:pPr>
          </w:p>
        </w:tc>
      </w:tr>
    </w:tbl>
    <w:p w14:paraId="5EA0FB70" w14:textId="77777777" w:rsidR="00472B25" w:rsidRPr="00A66981" w:rsidRDefault="00472B25">
      <w:pPr>
        <w:rPr>
          <w:rFonts w:ascii="Arial" w:hAnsi="Arial" w:cs="Arial"/>
          <w:sz w:val="22"/>
          <w:szCs w:val="22"/>
        </w:rPr>
        <w:sectPr w:rsidR="00472B25" w:rsidRPr="00A66981">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A66981" w14:paraId="641AB7E0" w14:textId="77777777">
        <w:tc>
          <w:tcPr>
            <w:tcW w:w="9288" w:type="dxa"/>
            <w:shd w:val="clear" w:color="auto" w:fill="66CCFF"/>
          </w:tcPr>
          <w:p w14:paraId="60DAE18F" w14:textId="77777777" w:rsidR="00472B25" w:rsidRPr="00A66981" w:rsidRDefault="00472B25" w:rsidP="00481B23">
            <w:pPr>
              <w:pStyle w:val="Titre8"/>
              <w:tabs>
                <w:tab w:val="num" w:pos="0"/>
                <w:tab w:val="right" w:pos="9639"/>
              </w:tabs>
              <w:spacing w:before="120" w:after="120"/>
              <w:rPr>
                <w:caps/>
                <w:sz w:val="22"/>
                <w:szCs w:val="22"/>
              </w:rPr>
            </w:pPr>
            <w:r w:rsidRPr="00A66981">
              <w:rPr>
                <w:b w:val="0"/>
                <w:caps/>
                <w:sz w:val="22"/>
                <w:szCs w:val="22"/>
              </w:rPr>
              <w:t xml:space="preserve">MARCHES </w:t>
            </w:r>
            <w:r w:rsidR="00BB7109" w:rsidRPr="00A66981">
              <w:rPr>
                <w:b w:val="0"/>
                <w:caps/>
                <w:sz w:val="22"/>
                <w:szCs w:val="22"/>
              </w:rPr>
              <w:t>PUBLICS</w:t>
            </w:r>
          </w:p>
          <w:p w14:paraId="480C1E0A" w14:textId="77777777" w:rsidR="00472B25" w:rsidRDefault="00C27DDE" w:rsidP="00C27DDE">
            <w:pPr>
              <w:pStyle w:val="Titre8"/>
              <w:rPr>
                <w:caps/>
                <w:sz w:val="22"/>
                <w:szCs w:val="22"/>
              </w:rPr>
            </w:pPr>
            <w:r w:rsidRPr="00A66981">
              <w:rPr>
                <w:caps/>
                <w:sz w:val="22"/>
                <w:szCs w:val="22"/>
              </w:rPr>
              <w:t>DECLARATION DE SOUS-TRAITANCE</w:t>
            </w:r>
          </w:p>
          <w:p w14:paraId="13E93F7A" w14:textId="77777777" w:rsidR="00B43237" w:rsidRPr="00B43237" w:rsidRDefault="00B43237" w:rsidP="00B43237"/>
        </w:tc>
        <w:tc>
          <w:tcPr>
            <w:tcW w:w="1080" w:type="dxa"/>
            <w:shd w:val="clear" w:color="auto" w:fill="66CCFF"/>
          </w:tcPr>
          <w:p w14:paraId="7634D6A0" w14:textId="77777777" w:rsidR="00472B25" w:rsidRPr="00A66981" w:rsidRDefault="00472B25">
            <w:pPr>
              <w:pStyle w:val="Titre8"/>
              <w:tabs>
                <w:tab w:val="num" w:pos="0"/>
                <w:tab w:val="right" w:pos="9639"/>
              </w:tabs>
              <w:spacing w:before="120" w:after="120"/>
              <w:rPr>
                <w:sz w:val="22"/>
                <w:szCs w:val="22"/>
              </w:rPr>
            </w:pPr>
            <w:r w:rsidRPr="00A66981">
              <w:rPr>
                <w:caps/>
                <w:sz w:val="22"/>
                <w:szCs w:val="22"/>
              </w:rPr>
              <w:t>D</w:t>
            </w:r>
            <w:r w:rsidR="00C27DDE" w:rsidRPr="00A66981">
              <w:rPr>
                <w:caps/>
                <w:sz w:val="22"/>
                <w:szCs w:val="22"/>
              </w:rPr>
              <w:t>C4</w:t>
            </w:r>
          </w:p>
        </w:tc>
      </w:tr>
    </w:tbl>
    <w:p w14:paraId="700D0109" w14:textId="77777777" w:rsidR="00472B25" w:rsidRPr="00A66981" w:rsidRDefault="00472B25">
      <w:pPr>
        <w:jc w:val="both"/>
        <w:rPr>
          <w:rFonts w:ascii="Arial" w:hAnsi="Arial" w:cs="Arial"/>
          <w:sz w:val="22"/>
          <w:szCs w:val="22"/>
        </w:rPr>
      </w:pPr>
    </w:p>
    <w:p w14:paraId="3DEDAF5B" w14:textId="77777777" w:rsidR="00C27DDE" w:rsidRPr="00A66981" w:rsidRDefault="00C27DDE" w:rsidP="00C27DDE">
      <w:pPr>
        <w:suppressAutoHyphens w:val="0"/>
        <w:jc w:val="both"/>
        <w:rPr>
          <w:rFonts w:ascii="Arial" w:hAnsi="Arial" w:cs="Arial"/>
          <w: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66981" w14:paraId="0A55DB45" w14:textId="77777777">
        <w:tc>
          <w:tcPr>
            <w:tcW w:w="10331" w:type="dxa"/>
            <w:shd w:val="clear" w:color="auto" w:fill="66CCFF"/>
          </w:tcPr>
          <w:p w14:paraId="626CFDEA" w14:textId="77777777" w:rsidR="00472B25" w:rsidRPr="00A66981" w:rsidRDefault="00472B25" w:rsidP="006E2F47">
            <w:pPr>
              <w:tabs>
                <w:tab w:val="left" w:pos="-142"/>
                <w:tab w:val="left" w:pos="4111"/>
              </w:tabs>
              <w:jc w:val="both"/>
              <w:rPr>
                <w:rFonts w:ascii="Arial" w:hAnsi="Arial" w:cs="Arial"/>
                <w:i/>
                <w:iCs/>
                <w:sz w:val="22"/>
                <w:szCs w:val="22"/>
              </w:rPr>
            </w:pPr>
            <w:r w:rsidRPr="00A66981">
              <w:rPr>
                <w:rFonts w:ascii="Arial" w:hAnsi="Arial" w:cs="Arial"/>
                <w:b/>
                <w:bCs/>
                <w:sz w:val="22"/>
                <w:szCs w:val="22"/>
              </w:rPr>
              <w:t xml:space="preserve">A - Identification </w:t>
            </w:r>
            <w:r w:rsidR="006E2F47" w:rsidRPr="00A66981">
              <w:rPr>
                <w:rFonts w:ascii="Arial" w:hAnsi="Arial" w:cs="Arial"/>
                <w:b/>
                <w:bCs/>
                <w:sz w:val="22"/>
                <w:szCs w:val="22"/>
              </w:rPr>
              <w:t>de l’acheteur</w:t>
            </w:r>
          </w:p>
        </w:tc>
      </w:tr>
    </w:tbl>
    <w:p w14:paraId="1AC990B4" w14:textId="77777777" w:rsidR="002D5940" w:rsidRPr="00A66981" w:rsidRDefault="002D5940" w:rsidP="002D5940">
      <w:pPr>
        <w:suppressAutoHyphens w:val="0"/>
        <w:ind w:left="426"/>
        <w:jc w:val="center"/>
        <w:rPr>
          <w:rFonts w:ascii="Arial" w:hAnsi="Arial" w:cs="Arial"/>
          <w:b/>
          <w:sz w:val="22"/>
          <w:szCs w:val="22"/>
          <w:lang w:eastAsia="fr-FR"/>
        </w:rPr>
      </w:pPr>
    </w:p>
    <w:p w14:paraId="41C10A6E" w14:textId="77777777" w:rsidR="00330FF4" w:rsidRPr="00A66981" w:rsidRDefault="00330FF4" w:rsidP="00330FF4">
      <w:pPr>
        <w:suppressAutoHyphens w:val="0"/>
        <w:ind w:left="426"/>
        <w:jc w:val="center"/>
        <w:rPr>
          <w:rFonts w:ascii="Arial" w:hAnsi="Arial" w:cs="Arial"/>
          <w:b/>
          <w:sz w:val="22"/>
          <w:szCs w:val="22"/>
          <w:lang w:eastAsia="fr-FR"/>
        </w:rPr>
      </w:pPr>
      <w:r w:rsidRPr="00A66981">
        <w:rPr>
          <w:rFonts w:ascii="Arial" w:hAnsi="Arial" w:cs="Arial"/>
          <w:b/>
          <w:sz w:val="22"/>
          <w:szCs w:val="22"/>
          <w:lang w:eastAsia="fr-FR"/>
        </w:rPr>
        <w:t>SERVICE DE SANTE DES ARMEES</w:t>
      </w:r>
    </w:p>
    <w:p w14:paraId="25B9EAEA" w14:textId="77777777" w:rsidR="00330FF4" w:rsidRPr="00A66981" w:rsidRDefault="00330FF4" w:rsidP="00330FF4">
      <w:pPr>
        <w:suppressAutoHyphens w:val="0"/>
        <w:ind w:left="426"/>
        <w:jc w:val="center"/>
        <w:rPr>
          <w:rFonts w:ascii="Arial" w:hAnsi="Arial" w:cs="Arial"/>
          <w:b/>
          <w:sz w:val="22"/>
          <w:szCs w:val="22"/>
          <w:lang w:eastAsia="fr-FR"/>
        </w:rPr>
      </w:pPr>
      <w:r w:rsidRPr="00A66981">
        <w:rPr>
          <w:rFonts w:ascii="Arial" w:hAnsi="Arial" w:cs="Arial"/>
          <w:b/>
          <w:sz w:val="22"/>
          <w:szCs w:val="22"/>
          <w:lang w:eastAsia="fr-FR"/>
        </w:rPr>
        <w:t>DIRECTION DES APPROVISIONNEMENTS EN PRODUITS DE SANTE DES ARMEES</w:t>
      </w:r>
    </w:p>
    <w:p w14:paraId="6875DB63" w14:textId="77777777" w:rsidR="00330FF4" w:rsidRPr="00A66981" w:rsidRDefault="00330FF4" w:rsidP="00330FF4">
      <w:pPr>
        <w:suppressAutoHyphens w:val="0"/>
        <w:ind w:left="426"/>
        <w:jc w:val="center"/>
        <w:rPr>
          <w:rFonts w:ascii="Arial" w:hAnsi="Arial" w:cs="Arial"/>
          <w:b/>
          <w:sz w:val="22"/>
          <w:szCs w:val="22"/>
          <w:lang w:eastAsia="fr-FR"/>
        </w:rPr>
      </w:pPr>
      <w:r w:rsidRPr="00A66981">
        <w:rPr>
          <w:rFonts w:ascii="Arial" w:hAnsi="Arial" w:cs="Arial"/>
          <w:b/>
          <w:sz w:val="22"/>
          <w:szCs w:val="22"/>
          <w:lang w:eastAsia="fr-FR"/>
        </w:rPr>
        <w:t>PLATE-FORME ACHATS FINANCES SANTE</w:t>
      </w:r>
    </w:p>
    <w:p w14:paraId="0C6E50A4" w14:textId="77777777" w:rsidR="00330FF4" w:rsidRPr="00A66981" w:rsidRDefault="00330FF4" w:rsidP="00330FF4">
      <w:pPr>
        <w:suppressAutoHyphens w:val="0"/>
        <w:ind w:left="426"/>
        <w:jc w:val="center"/>
        <w:rPr>
          <w:rFonts w:ascii="Arial" w:hAnsi="Arial" w:cs="Arial"/>
          <w:b/>
          <w:sz w:val="22"/>
          <w:szCs w:val="22"/>
          <w:lang w:eastAsia="fr-FR"/>
        </w:rPr>
      </w:pPr>
      <w:r w:rsidRPr="00A66981">
        <w:rPr>
          <w:rFonts w:ascii="Arial" w:hAnsi="Arial" w:cs="Arial"/>
          <w:b/>
          <w:sz w:val="22"/>
          <w:szCs w:val="22"/>
          <w:lang w:eastAsia="fr-FR"/>
        </w:rPr>
        <w:t>Adresse postale : TSA 20003 – 45404 FLEURY LES AUBRAIS CEDEX</w:t>
      </w:r>
    </w:p>
    <w:p w14:paraId="7F1857BA" w14:textId="77777777" w:rsidR="00330FF4" w:rsidRPr="00A66981" w:rsidRDefault="00330FF4" w:rsidP="00330FF4">
      <w:pPr>
        <w:suppressAutoHyphens w:val="0"/>
        <w:ind w:left="426"/>
        <w:jc w:val="center"/>
        <w:rPr>
          <w:rFonts w:ascii="Arial" w:hAnsi="Arial" w:cs="Arial"/>
          <w:b/>
          <w:sz w:val="22"/>
          <w:szCs w:val="22"/>
          <w:lang w:eastAsia="fr-FR"/>
        </w:rPr>
      </w:pPr>
      <w:r w:rsidRPr="00A66981">
        <w:rPr>
          <w:rFonts w:ascii="Arial" w:hAnsi="Arial" w:cs="Arial"/>
          <w:b/>
          <w:sz w:val="22"/>
          <w:szCs w:val="22"/>
          <w:lang w:eastAsia="fr-FR"/>
        </w:rPr>
        <w:t>Adresse géographique : Site militaire de Chanteau – Route départementale 97</w:t>
      </w:r>
    </w:p>
    <w:p w14:paraId="63EA6498" w14:textId="77777777" w:rsidR="00330FF4" w:rsidRPr="00A66981" w:rsidRDefault="00330FF4" w:rsidP="00330FF4">
      <w:pPr>
        <w:suppressAutoHyphens w:val="0"/>
        <w:ind w:left="426"/>
        <w:jc w:val="center"/>
        <w:rPr>
          <w:rFonts w:ascii="Arial" w:hAnsi="Arial" w:cs="Arial"/>
          <w:b/>
          <w:sz w:val="22"/>
          <w:szCs w:val="22"/>
          <w:lang w:eastAsia="fr-FR"/>
        </w:rPr>
      </w:pPr>
      <w:r w:rsidRPr="00A66981">
        <w:rPr>
          <w:rFonts w:ascii="Arial" w:hAnsi="Arial" w:cs="Arial"/>
          <w:b/>
          <w:sz w:val="22"/>
          <w:szCs w:val="22"/>
          <w:lang w:eastAsia="fr-FR"/>
        </w:rPr>
        <w:t>Route forestière de la fontaine à Mignan 45400 FLEURY LES AUBRAIS</w:t>
      </w:r>
    </w:p>
    <w:p w14:paraId="3221F5F5" w14:textId="77777777" w:rsidR="00330FF4" w:rsidRPr="00A66981" w:rsidRDefault="00330FF4" w:rsidP="00330FF4">
      <w:pPr>
        <w:suppressAutoHyphens w:val="0"/>
        <w:ind w:left="426"/>
        <w:jc w:val="center"/>
        <w:rPr>
          <w:rFonts w:ascii="Arial" w:hAnsi="Arial" w:cs="Arial"/>
          <w:b/>
          <w:sz w:val="22"/>
          <w:szCs w:val="22"/>
          <w:lang w:eastAsia="fr-FR"/>
        </w:rPr>
      </w:pPr>
      <w:r w:rsidRPr="00A66981">
        <w:rPr>
          <w:rFonts w:ascii="Arial" w:hAnsi="Arial" w:cs="Arial"/>
          <w:b/>
          <w:sz w:val="22"/>
          <w:szCs w:val="22"/>
          <w:lang w:eastAsia="fr-FR"/>
        </w:rPr>
        <w:t>Téléphone : 02.34.08.53.29</w:t>
      </w:r>
    </w:p>
    <w:p w14:paraId="5BE59091" w14:textId="77777777" w:rsidR="00330FF4" w:rsidRPr="00A66981" w:rsidRDefault="00330FF4" w:rsidP="00330FF4">
      <w:pPr>
        <w:suppressAutoHyphens w:val="0"/>
        <w:ind w:left="426"/>
        <w:jc w:val="center"/>
        <w:rPr>
          <w:rFonts w:ascii="Arial" w:hAnsi="Arial" w:cs="Arial"/>
          <w:b/>
          <w:sz w:val="22"/>
          <w:szCs w:val="22"/>
          <w:lang w:eastAsia="fr-FR"/>
        </w:rPr>
      </w:pPr>
      <w:r w:rsidRPr="00A66981">
        <w:rPr>
          <w:rFonts w:ascii="Arial" w:hAnsi="Arial" w:cs="Arial"/>
          <w:b/>
          <w:sz w:val="22"/>
          <w:szCs w:val="22"/>
          <w:lang w:eastAsia="fr-FR"/>
        </w:rPr>
        <w:t xml:space="preserve">Profil d’acheteur : </w:t>
      </w:r>
      <w:hyperlink r:id="rId10" w:history="1">
        <w:r w:rsidRPr="00A66981">
          <w:rPr>
            <w:rFonts w:ascii="Arial" w:hAnsi="Arial" w:cs="Arial"/>
            <w:b/>
            <w:snapToGrid w:val="0"/>
            <w:color w:val="0000FF"/>
            <w:sz w:val="22"/>
            <w:szCs w:val="22"/>
            <w:u w:val="single"/>
            <w:lang w:eastAsia="fr-FR"/>
          </w:rPr>
          <w:t>https://www.marches-publics.gouv.fr</w:t>
        </w:r>
      </w:hyperlink>
    </w:p>
    <w:p w14:paraId="10E7FF58" w14:textId="77777777" w:rsidR="00330FF4" w:rsidRPr="00A66981" w:rsidRDefault="00330FF4" w:rsidP="00330FF4">
      <w:pPr>
        <w:ind w:left="284"/>
        <w:jc w:val="center"/>
        <w:rPr>
          <w:rFonts w:ascii="Arial" w:hAnsi="Arial" w:cs="Arial"/>
          <w:b/>
          <w:snapToGrid w:val="0"/>
          <w:color w:val="0000FF"/>
          <w:sz w:val="22"/>
          <w:szCs w:val="22"/>
          <w:u w:val="single"/>
          <w:lang w:eastAsia="fr-FR"/>
        </w:rPr>
      </w:pPr>
      <w:r w:rsidRPr="00A66981">
        <w:rPr>
          <w:rFonts w:ascii="Arial" w:hAnsi="Arial" w:cs="Arial"/>
          <w:b/>
          <w:sz w:val="22"/>
          <w:szCs w:val="22"/>
          <w:lang w:eastAsia="fr-FR"/>
        </w:rPr>
        <w:t xml:space="preserve">Site : </w:t>
      </w:r>
      <w:hyperlink r:id="rId11" w:history="1">
        <w:r w:rsidRPr="00A66981">
          <w:rPr>
            <w:rFonts w:ascii="Arial" w:hAnsi="Arial" w:cs="Arial"/>
            <w:b/>
            <w:snapToGrid w:val="0"/>
            <w:color w:val="0000FF"/>
            <w:sz w:val="22"/>
            <w:szCs w:val="22"/>
            <w:u w:val="single"/>
            <w:lang w:eastAsia="fr-FR"/>
          </w:rPr>
          <w:t>www.achats.defense.gouv.fr</w:t>
        </w:r>
      </w:hyperlink>
    </w:p>
    <w:p w14:paraId="2F3B7F54" w14:textId="77777777" w:rsidR="00B17299" w:rsidRPr="00A66981" w:rsidRDefault="00B17299" w:rsidP="00B17299">
      <w:pPr>
        <w:suppressAutoHyphens w:val="0"/>
        <w:jc w:val="both"/>
        <w:rPr>
          <w:rFonts w:ascii="Arial" w:eastAsia="Wingdings" w:hAnsi="Arial" w:cs="Arial"/>
          <w:b/>
          <w:color w:val="548DD4"/>
          <w:spacing w:val="-10"/>
          <w:sz w:val="22"/>
          <w:szCs w:val="22"/>
          <w:lang w:eastAsia="fr-FR"/>
        </w:rPr>
      </w:pPr>
    </w:p>
    <w:p w14:paraId="18908160" w14:textId="77777777" w:rsidR="00330FF4" w:rsidRPr="00A66981" w:rsidRDefault="00330FF4" w:rsidP="00B17299">
      <w:pPr>
        <w:suppressAutoHyphens w:val="0"/>
        <w:jc w:val="both"/>
        <w:rPr>
          <w:rFonts w:ascii="Arial" w:eastAsia="Wingdings" w:hAnsi="Arial" w:cs="Arial"/>
          <w:b/>
          <w:color w:val="548DD4"/>
          <w:spacing w:val="-10"/>
          <w:sz w:val="22"/>
          <w:szCs w:val="22"/>
          <w:lang w:eastAsia="fr-FR"/>
        </w:rPr>
      </w:pPr>
    </w:p>
    <w:p w14:paraId="7ABFFAC4" w14:textId="77777777" w:rsidR="00B17299" w:rsidRPr="00A66981" w:rsidRDefault="00B17299" w:rsidP="00B17299">
      <w:pPr>
        <w:suppressAutoHyphens w:val="0"/>
        <w:jc w:val="both"/>
        <w:rPr>
          <w:rFonts w:ascii="Arial" w:hAnsi="Arial" w:cs="Arial"/>
          <w:bCs/>
          <w:i/>
          <w:iCs/>
          <w:sz w:val="22"/>
          <w:szCs w:val="22"/>
          <w:lang w:eastAsia="fr-FR"/>
        </w:rPr>
      </w:pPr>
      <w:r w:rsidRPr="00A66981">
        <w:rPr>
          <w:rFonts w:ascii="Arial" w:eastAsia="Wingdings" w:hAnsi="Arial" w:cs="Arial"/>
          <w:b/>
          <w:color w:val="548DD4"/>
          <w:spacing w:val="-10"/>
          <w:sz w:val="22"/>
          <w:szCs w:val="22"/>
          <w:lang w:eastAsia="fr-FR"/>
        </w:rPr>
        <w:t></w:t>
      </w:r>
      <w:r w:rsidRPr="00A66981">
        <w:rPr>
          <w:rFonts w:ascii="Arial" w:hAnsi="Arial" w:cs="Arial"/>
          <w:color w:val="66CCFF"/>
          <w:spacing w:val="-10"/>
          <w:position w:val="-2"/>
          <w:sz w:val="22"/>
          <w:szCs w:val="22"/>
          <w:lang w:eastAsia="fr-FR"/>
        </w:rPr>
        <w:t> </w:t>
      </w:r>
      <w:r w:rsidRPr="00A66981">
        <w:rPr>
          <w:rFonts w:ascii="Arial" w:hAnsi="Arial" w:cs="Arial"/>
          <w:sz w:val="22"/>
          <w:szCs w:val="22"/>
          <w:lang w:eastAsia="fr-FR"/>
        </w:rPr>
        <w:t>Personne habilitée à donner les renseignements prévus à l’</w:t>
      </w:r>
      <w:hyperlink r:id="rId12" w:history="1">
        <w:r w:rsidRPr="00A66981">
          <w:rPr>
            <w:rFonts w:ascii="Arial" w:hAnsi="Arial" w:cs="Arial"/>
            <w:color w:val="0000FF"/>
            <w:sz w:val="22"/>
            <w:szCs w:val="22"/>
            <w:u w:val="single"/>
            <w:lang w:eastAsia="fr-FR"/>
          </w:rPr>
          <w:t>article R. 2191-59</w:t>
        </w:r>
      </w:hyperlink>
      <w:r w:rsidRPr="00A66981">
        <w:rPr>
          <w:rFonts w:ascii="Arial" w:hAnsi="Arial" w:cs="Arial"/>
          <w:sz w:val="22"/>
          <w:szCs w:val="22"/>
          <w:lang w:eastAsia="fr-FR"/>
        </w:rPr>
        <w:t xml:space="preserve"> du code de la commande publique, auquel renvoie l’</w:t>
      </w:r>
      <w:hyperlink r:id="rId13" w:history="1">
        <w:r w:rsidRPr="00A66981">
          <w:rPr>
            <w:rFonts w:ascii="Arial" w:hAnsi="Arial" w:cs="Arial"/>
            <w:color w:val="0000FF"/>
            <w:sz w:val="22"/>
            <w:szCs w:val="22"/>
            <w:u w:val="single"/>
            <w:lang w:eastAsia="fr-FR"/>
          </w:rPr>
          <w:t>article R. 2391-28</w:t>
        </w:r>
      </w:hyperlink>
      <w:r w:rsidRPr="00A66981">
        <w:rPr>
          <w:rFonts w:ascii="Arial" w:hAnsi="Arial" w:cs="Arial"/>
          <w:sz w:val="22"/>
          <w:szCs w:val="22"/>
          <w:lang w:eastAsia="fr-FR"/>
        </w:rPr>
        <w:t xml:space="preserve"> du même code (nantissements ou cessions de créances) :</w:t>
      </w:r>
    </w:p>
    <w:p w14:paraId="32042891" w14:textId="77777777" w:rsidR="00B17299" w:rsidRPr="00A66981" w:rsidRDefault="00B17299" w:rsidP="00B17299">
      <w:pPr>
        <w:suppressAutoHyphens w:val="0"/>
        <w:jc w:val="both"/>
        <w:rPr>
          <w:rFonts w:ascii="Arial" w:hAnsi="Arial" w:cs="Arial"/>
          <w:sz w:val="22"/>
          <w:szCs w:val="22"/>
          <w:lang w:eastAsia="fr-FR"/>
        </w:rPr>
      </w:pPr>
      <w:r w:rsidRPr="00A66981">
        <w:rPr>
          <w:rFonts w:ascii="Arial" w:hAnsi="Arial" w:cs="Arial"/>
          <w:i/>
          <w:sz w:val="22"/>
          <w:szCs w:val="22"/>
          <w:lang w:eastAsia="fr-FR"/>
        </w:rPr>
        <w:t>(Indiquer l’identité de la personne, ses adresses postale et électronique, ses numéros de téléphone et de télécopie.)</w:t>
      </w:r>
    </w:p>
    <w:p w14:paraId="649503C9" w14:textId="77777777" w:rsidR="00B17299" w:rsidRPr="00A66981" w:rsidRDefault="00B17299" w:rsidP="00B17299">
      <w:pPr>
        <w:suppressAutoHyphens w:val="0"/>
        <w:jc w:val="both"/>
        <w:rPr>
          <w:rFonts w:ascii="Arial" w:hAnsi="Arial" w:cs="Arial"/>
          <w:iCs/>
          <w:sz w:val="22"/>
          <w:szCs w:val="22"/>
          <w:lang w:eastAsia="fr-FR"/>
        </w:rPr>
      </w:pPr>
    </w:p>
    <w:p w14:paraId="43BF304D" w14:textId="77777777" w:rsidR="008F40A3" w:rsidRDefault="006806C0" w:rsidP="00815878">
      <w:pPr>
        <w:suppressAutoHyphens w:val="0"/>
        <w:jc w:val="center"/>
        <w:rPr>
          <w:rFonts w:ascii="Arial" w:hAnsi="Arial" w:cs="Arial"/>
          <w:b/>
          <w:bCs/>
          <w:sz w:val="22"/>
          <w:szCs w:val="22"/>
          <w:lang w:eastAsia="fr-FR"/>
        </w:rPr>
      </w:pPr>
      <w:r w:rsidRPr="00A66981">
        <w:rPr>
          <w:rFonts w:ascii="Arial" w:hAnsi="Arial" w:cs="Arial"/>
          <w:b/>
          <w:bCs/>
          <w:sz w:val="22"/>
          <w:szCs w:val="22"/>
          <w:lang w:eastAsia="fr-FR"/>
        </w:rPr>
        <w:t xml:space="preserve">Monsieur le pharmacien général </w:t>
      </w:r>
      <w:r w:rsidR="00AA2840" w:rsidRPr="00A66981">
        <w:rPr>
          <w:rFonts w:ascii="Arial" w:hAnsi="Arial" w:cs="Arial"/>
          <w:b/>
          <w:bCs/>
          <w:sz w:val="22"/>
          <w:szCs w:val="22"/>
          <w:lang w:eastAsia="fr-FR"/>
        </w:rPr>
        <w:t xml:space="preserve">inspecteur </w:t>
      </w:r>
      <w:r w:rsidR="008F40A3">
        <w:rPr>
          <w:rFonts w:ascii="Arial" w:hAnsi="Arial" w:cs="Arial"/>
          <w:b/>
          <w:bCs/>
          <w:sz w:val="22"/>
          <w:szCs w:val="22"/>
          <w:lang w:eastAsia="fr-FR"/>
        </w:rPr>
        <w:t>Christophe RENARD</w:t>
      </w:r>
      <w:r w:rsidRPr="00A66981">
        <w:rPr>
          <w:rFonts w:ascii="Arial" w:hAnsi="Arial" w:cs="Arial"/>
          <w:b/>
          <w:bCs/>
          <w:sz w:val="22"/>
          <w:szCs w:val="22"/>
          <w:lang w:eastAsia="fr-FR"/>
        </w:rPr>
        <w:t xml:space="preserve">, </w:t>
      </w:r>
    </w:p>
    <w:p w14:paraId="18ACE499" w14:textId="77777777" w:rsidR="00B17299" w:rsidRPr="00A66981" w:rsidRDefault="006806C0" w:rsidP="00815878">
      <w:pPr>
        <w:suppressAutoHyphens w:val="0"/>
        <w:jc w:val="center"/>
        <w:rPr>
          <w:rFonts w:ascii="Arial" w:hAnsi="Arial" w:cs="Arial"/>
          <w:b/>
          <w:bCs/>
          <w:sz w:val="22"/>
          <w:szCs w:val="22"/>
          <w:lang w:eastAsia="fr-FR"/>
        </w:rPr>
      </w:pPr>
      <w:r w:rsidRPr="00A66981">
        <w:rPr>
          <w:rFonts w:ascii="Arial" w:hAnsi="Arial" w:cs="Arial"/>
          <w:b/>
          <w:bCs/>
          <w:sz w:val="22"/>
          <w:szCs w:val="22"/>
          <w:lang w:eastAsia="fr-FR"/>
        </w:rPr>
        <w:t>directeur des approvisionnements en produits de santé des armées, TSA 20003, 45404 FLEURY LES AUBRAIS C</w:t>
      </w:r>
      <w:r w:rsidR="00982656">
        <w:rPr>
          <w:rFonts w:ascii="Arial" w:hAnsi="Arial" w:cs="Arial"/>
          <w:b/>
          <w:bCs/>
          <w:sz w:val="22"/>
          <w:szCs w:val="22"/>
          <w:lang w:eastAsia="fr-FR"/>
        </w:rPr>
        <w:t>e</w:t>
      </w:r>
      <w:r w:rsidRPr="00A66981">
        <w:rPr>
          <w:rFonts w:ascii="Arial" w:hAnsi="Arial" w:cs="Arial"/>
          <w:b/>
          <w:bCs/>
          <w:sz w:val="22"/>
          <w:szCs w:val="22"/>
          <w:lang w:eastAsia="fr-FR"/>
        </w:rPr>
        <w:t>dex.</w:t>
      </w:r>
    </w:p>
    <w:p w14:paraId="3BCA8744" w14:textId="77777777" w:rsidR="00A70756" w:rsidRPr="00A66981" w:rsidRDefault="00A70756" w:rsidP="00A70756">
      <w:pPr>
        <w:jc w:val="both"/>
        <w:rPr>
          <w:rFonts w:ascii="Arial" w:hAnsi="Arial" w:cs="Arial"/>
          <w:bCs/>
          <w:sz w:val="22"/>
          <w:szCs w:val="22"/>
        </w:rPr>
      </w:pPr>
    </w:p>
    <w:p w14:paraId="63B412B1" w14:textId="77777777" w:rsidR="00AA2840" w:rsidRPr="00A66981" w:rsidRDefault="00AA2840" w:rsidP="00A70756">
      <w:pPr>
        <w:jc w:val="both"/>
        <w:rPr>
          <w:rFonts w:ascii="Arial" w:hAnsi="Arial"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66981" w14:paraId="7D625E29" w14:textId="77777777">
        <w:tc>
          <w:tcPr>
            <w:tcW w:w="10331" w:type="dxa"/>
            <w:shd w:val="clear" w:color="auto" w:fill="66CCFF"/>
          </w:tcPr>
          <w:p w14:paraId="0E3E0C16" w14:textId="77777777" w:rsidR="00472B25" w:rsidRPr="00A66981" w:rsidRDefault="00472B25" w:rsidP="006E2F47">
            <w:pPr>
              <w:tabs>
                <w:tab w:val="left" w:pos="-142"/>
                <w:tab w:val="left" w:pos="4111"/>
              </w:tabs>
              <w:jc w:val="both"/>
              <w:rPr>
                <w:rFonts w:ascii="Arial" w:hAnsi="Arial" w:cs="Arial"/>
                <w:i/>
                <w:sz w:val="22"/>
                <w:szCs w:val="22"/>
              </w:rPr>
            </w:pPr>
            <w:r w:rsidRPr="00A66981">
              <w:rPr>
                <w:rFonts w:ascii="Arial" w:hAnsi="Arial" w:cs="Arial"/>
                <w:b/>
                <w:bCs/>
                <w:sz w:val="22"/>
                <w:szCs w:val="22"/>
              </w:rPr>
              <w:t xml:space="preserve">B - Objet </w:t>
            </w:r>
            <w:r w:rsidR="006E2F47" w:rsidRPr="00A66981">
              <w:rPr>
                <w:rFonts w:ascii="Arial" w:hAnsi="Arial" w:cs="Arial"/>
                <w:b/>
                <w:bCs/>
                <w:sz w:val="22"/>
                <w:szCs w:val="22"/>
              </w:rPr>
              <w:t>de la consultation</w:t>
            </w:r>
            <w:bookmarkStart w:id="0" w:name="_GoBack"/>
            <w:bookmarkEnd w:id="0"/>
          </w:p>
        </w:tc>
      </w:tr>
    </w:tbl>
    <w:p w14:paraId="41C3579C" w14:textId="77777777" w:rsidR="002D5940" w:rsidRPr="00A66981" w:rsidRDefault="002D5940">
      <w:pPr>
        <w:rPr>
          <w:rFonts w:ascii="Arial" w:hAnsi="Arial" w:cs="Arial"/>
          <w:b/>
          <w:bCs/>
          <w:sz w:val="22"/>
          <w:szCs w:val="22"/>
        </w:rPr>
      </w:pPr>
    </w:p>
    <w:p w14:paraId="7E04DA4E" w14:textId="77777777" w:rsidR="00C55E52" w:rsidRPr="00A66981" w:rsidRDefault="00C55E52">
      <w:pPr>
        <w:rPr>
          <w:rFonts w:ascii="Arial" w:hAnsi="Arial" w:cs="Arial"/>
          <w:b/>
          <w:bCs/>
          <w:sz w:val="22"/>
          <w:szCs w:val="22"/>
        </w:rPr>
      </w:pPr>
    </w:p>
    <w:p w14:paraId="05268BE2" w14:textId="3ED9BED7" w:rsidR="000B5718" w:rsidRPr="00466C48" w:rsidRDefault="00DB6EF2" w:rsidP="000B5718">
      <w:pPr>
        <w:jc w:val="center"/>
        <w:rPr>
          <w:rFonts w:ascii="Arial" w:hAnsi="Arial" w:cs="Arial"/>
          <w:b/>
          <w:sz w:val="22"/>
          <w:szCs w:val="22"/>
        </w:rPr>
      </w:pPr>
      <w:r w:rsidRPr="00C74F97">
        <w:rPr>
          <w:rFonts w:ascii="Arial" w:hAnsi="Arial" w:cs="Arial"/>
          <w:b/>
          <w:bCs/>
          <w:sz w:val="22"/>
          <w:szCs w:val="22"/>
        </w:rPr>
        <w:t>LA</w:t>
      </w:r>
      <w:r>
        <w:rPr>
          <w:rFonts w:ascii="Arial" w:hAnsi="Arial" w:cs="Arial"/>
          <w:b/>
          <w:bCs/>
          <w:sz w:val="22"/>
          <w:szCs w:val="22"/>
        </w:rPr>
        <w:t xml:space="preserve"> REALISATION DE LA</w:t>
      </w:r>
      <w:r w:rsidRPr="00C74F97">
        <w:rPr>
          <w:rFonts w:ascii="Arial" w:hAnsi="Arial" w:cs="Arial"/>
          <w:b/>
          <w:bCs/>
          <w:sz w:val="22"/>
          <w:szCs w:val="22"/>
        </w:rPr>
        <w:t xml:space="preserve"> PRES</w:t>
      </w:r>
      <w:r>
        <w:rPr>
          <w:rFonts w:ascii="Arial" w:hAnsi="Arial" w:cs="Arial"/>
          <w:b/>
          <w:bCs/>
          <w:sz w:val="22"/>
          <w:szCs w:val="22"/>
        </w:rPr>
        <w:t>TATION DE MEDECINE DE TRAVAIL</w:t>
      </w:r>
      <w:r w:rsidRPr="00C74F97">
        <w:rPr>
          <w:rFonts w:ascii="Arial" w:hAnsi="Arial" w:cs="Arial"/>
          <w:b/>
          <w:bCs/>
          <w:sz w:val="22"/>
          <w:szCs w:val="22"/>
        </w:rPr>
        <w:t xml:space="preserve"> AU PROFIT DES PERSONNELS CIVILS DU </w:t>
      </w:r>
      <w:r>
        <w:rPr>
          <w:rFonts w:ascii="Arial" w:hAnsi="Arial" w:cs="Arial"/>
          <w:b/>
          <w:bCs/>
          <w:sz w:val="22"/>
          <w:szCs w:val="22"/>
        </w:rPr>
        <w:t>M</w:t>
      </w:r>
      <w:r w:rsidRPr="00C74F97">
        <w:rPr>
          <w:rFonts w:ascii="Arial" w:hAnsi="Arial" w:cs="Arial"/>
          <w:b/>
          <w:bCs/>
          <w:sz w:val="22"/>
          <w:szCs w:val="22"/>
        </w:rPr>
        <w:t xml:space="preserve">INISTERE DES </w:t>
      </w:r>
      <w:r>
        <w:rPr>
          <w:rFonts w:ascii="Arial" w:hAnsi="Arial" w:cs="Arial"/>
          <w:b/>
          <w:bCs/>
          <w:sz w:val="22"/>
          <w:szCs w:val="22"/>
        </w:rPr>
        <w:t>ARMEES</w:t>
      </w:r>
      <w:r w:rsidRPr="00C74F97">
        <w:rPr>
          <w:rFonts w:ascii="Arial" w:hAnsi="Arial" w:cs="Arial"/>
          <w:b/>
          <w:bCs/>
          <w:sz w:val="22"/>
          <w:szCs w:val="22"/>
        </w:rPr>
        <w:t xml:space="preserve"> RELEVANT DU </w:t>
      </w:r>
      <w:r>
        <w:rPr>
          <w:rFonts w:ascii="Arial" w:hAnsi="Arial" w:cs="Arial"/>
          <w:b/>
          <w:bCs/>
          <w:sz w:val="22"/>
          <w:szCs w:val="22"/>
        </w:rPr>
        <w:t>5</w:t>
      </w:r>
      <w:r>
        <w:rPr>
          <w:rFonts w:ascii="Arial" w:hAnsi="Arial" w:cs="Arial"/>
          <w:b/>
          <w:bCs/>
          <w:sz w:val="22"/>
          <w:szCs w:val="22"/>
          <w:vertAlign w:val="superscript"/>
        </w:rPr>
        <w:t>E</w:t>
      </w:r>
      <w:r>
        <w:rPr>
          <w:rFonts w:ascii="Arial" w:hAnsi="Arial" w:cs="Arial"/>
          <w:b/>
          <w:bCs/>
          <w:sz w:val="22"/>
          <w:szCs w:val="22"/>
        </w:rPr>
        <w:t xml:space="preserve"> </w:t>
      </w:r>
      <w:r w:rsidRPr="00C74F97">
        <w:rPr>
          <w:rFonts w:ascii="Arial" w:hAnsi="Arial" w:cs="Arial"/>
          <w:b/>
          <w:bCs/>
          <w:sz w:val="22"/>
          <w:szCs w:val="22"/>
        </w:rPr>
        <w:t xml:space="preserve">CMA DE </w:t>
      </w:r>
      <w:r>
        <w:rPr>
          <w:rFonts w:ascii="Arial" w:hAnsi="Arial" w:cs="Arial"/>
          <w:b/>
          <w:bCs/>
          <w:sz w:val="22"/>
          <w:szCs w:val="22"/>
        </w:rPr>
        <w:t xml:space="preserve">STRASBOURG POUR LA ZONE GEOGRAPHIQUE </w:t>
      </w:r>
      <w:r w:rsidRPr="00534F4D">
        <w:rPr>
          <w:rFonts w:ascii="Arial" w:hAnsi="Arial" w:cs="Arial"/>
          <w:b/>
          <w:bCs/>
          <w:sz w:val="22"/>
          <w:szCs w:val="22"/>
        </w:rPr>
        <w:t>DE PHALSBOURG / SARREBOURG</w:t>
      </w:r>
      <w:r>
        <w:rPr>
          <w:rFonts w:ascii="Arial" w:hAnsi="Arial" w:cs="Arial"/>
          <w:b/>
          <w:bCs/>
          <w:sz w:val="22"/>
          <w:szCs w:val="22"/>
        </w:rPr>
        <w:t xml:space="preserve"> (lot1)</w:t>
      </w:r>
      <w:r w:rsidRPr="00534F4D">
        <w:rPr>
          <w:rFonts w:ascii="Arial" w:hAnsi="Arial" w:cs="Arial"/>
          <w:b/>
          <w:bCs/>
          <w:sz w:val="22"/>
          <w:szCs w:val="22"/>
        </w:rPr>
        <w:t xml:space="preserve">, BITCHE </w:t>
      </w:r>
      <w:r>
        <w:rPr>
          <w:rFonts w:ascii="Arial" w:hAnsi="Arial" w:cs="Arial"/>
          <w:b/>
          <w:bCs/>
          <w:sz w:val="22"/>
          <w:szCs w:val="22"/>
        </w:rPr>
        <w:t xml:space="preserve">(lot 2) </w:t>
      </w:r>
      <w:r w:rsidRPr="00534F4D">
        <w:rPr>
          <w:rFonts w:ascii="Arial" w:hAnsi="Arial" w:cs="Arial"/>
          <w:b/>
          <w:bCs/>
          <w:sz w:val="22"/>
          <w:szCs w:val="22"/>
        </w:rPr>
        <w:t>ET DIEUZE</w:t>
      </w:r>
      <w:r>
        <w:rPr>
          <w:rFonts w:ascii="Arial" w:hAnsi="Arial" w:cs="Arial"/>
          <w:b/>
          <w:bCs/>
          <w:sz w:val="22"/>
          <w:szCs w:val="22"/>
        </w:rPr>
        <w:t xml:space="preserve"> (lot 3) </w:t>
      </w:r>
    </w:p>
    <w:tbl>
      <w:tblPr>
        <w:tblW w:w="10836" w:type="dxa"/>
        <w:tblBorders>
          <w:top w:val="nil"/>
          <w:left w:val="nil"/>
          <w:bottom w:val="nil"/>
          <w:right w:val="nil"/>
        </w:tblBorders>
        <w:tblLayout w:type="fixed"/>
        <w:tblLook w:val="0000" w:firstRow="0" w:lastRow="0" w:firstColumn="0" w:lastColumn="0" w:noHBand="0" w:noVBand="0"/>
      </w:tblPr>
      <w:tblGrid>
        <w:gridCol w:w="37"/>
        <w:gridCol w:w="10331"/>
        <w:gridCol w:w="468"/>
      </w:tblGrid>
      <w:tr w:rsidR="000B5718" w:rsidRPr="00466C48" w14:paraId="727E65C4" w14:textId="77777777" w:rsidTr="00B43237">
        <w:trPr>
          <w:trHeight w:val="316"/>
        </w:trPr>
        <w:tc>
          <w:tcPr>
            <w:tcW w:w="10836" w:type="dxa"/>
            <w:gridSpan w:val="3"/>
          </w:tcPr>
          <w:p w14:paraId="32D0FF0C" w14:textId="77777777" w:rsidR="008F40A3" w:rsidRDefault="00805FCC" w:rsidP="00F33DD5">
            <w:pPr>
              <w:jc w:val="center"/>
              <w:rPr>
                <w:rFonts w:ascii="Arial" w:hAnsi="Arial" w:cs="Arial"/>
                <w:b/>
                <w:sz w:val="22"/>
                <w:szCs w:val="22"/>
              </w:rPr>
            </w:pPr>
            <w:r>
              <w:rPr>
                <w:rFonts w:ascii="Arial" w:hAnsi="Arial" w:cs="Arial"/>
                <w:b/>
                <w:sz w:val="22"/>
                <w:szCs w:val="22"/>
              </w:rPr>
              <w:sym w:font="Webdings" w:char="F063"/>
            </w:r>
            <w:r>
              <w:rPr>
                <w:rFonts w:ascii="Arial" w:hAnsi="Arial" w:cs="Arial"/>
                <w:b/>
                <w:sz w:val="22"/>
                <w:szCs w:val="22"/>
              </w:rPr>
              <w:t xml:space="preserve"> LOT 1     </w:t>
            </w:r>
            <w:r>
              <w:rPr>
                <w:rFonts w:ascii="Arial" w:hAnsi="Arial" w:cs="Arial"/>
                <w:b/>
                <w:sz w:val="22"/>
                <w:szCs w:val="22"/>
              </w:rPr>
              <w:sym w:font="Webdings" w:char="F063"/>
            </w:r>
            <w:r>
              <w:rPr>
                <w:rFonts w:ascii="Arial" w:hAnsi="Arial" w:cs="Arial"/>
                <w:b/>
                <w:sz w:val="22"/>
                <w:szCs w:val="22"/>
              </w:rPr>
              <w:t xml:space="preserve"> LOT 2       </w:t>
            </w:r>
            <w:r>
              <w:rPr>
                <w:rFonts w:ascii="Arial" w:hAnsi="Arial" w:cs="Arial"/>
                <w:b/>
                <w:sz w:val="22"/>
                <w:szCs w:val="22"/>
              </w:rPr>
              <w:sym w:font="Webdings" w:char="F063"/>
            </w:r>
            <w:r>
              <w:rPr>
                <w:rFonts w:ascii="Arial" w:hAnsi="Arial" w:cs="Arial"/>
                <w:b/>
                <w:sz w:val="22"/>
                <w:szCs w:val="22"/>
              </w:rPr>
              <w:t xml:space="preserve"> LOT 3</w:t>
            </w:r>
          </w:p>
          <w:p w14:paraId="16D52DB4" w14:textId="77777777" w:rsidR="008F40A3" w:rsidRDefault="008F40A3" w:rsidP="00F33DD5">
            <w:pPr>
              <w:jc w:val="center"/>
              <w:rPr>
                <w:rFonts w:ascii="Arial" w:hAnsi="Arial" w:cs="Arial"/>
                <w:b/>
                <w:sz w:val="22"/>
                <w:szCs w:val="22"/>
              </w:rPr>
            </w:pPr>
          </w:p>
          <w:p w14:paraId="0B470AAA" w14:textId="77777777" w:rsidR="009045CB" w:rsidRDefault="009045CB" w:rsidP="00F33DD5">
            <w:pPr>
              <w:jc w:val="center"/>
              <w:rPr>
                <w:rFonts w:ascii="Arial" w:hAnsi="Arial" w:cs="Arial"/>
                <w:b/>
                <w:sz w:val="22"/>
                <w:szCs w:val="22"/>
              </w:rPr>
            </w:pPr>
          </w:p>
          <w:p w14:paraId="3F70DF0B" w14:textId="77777777" w:rsidR="009045CB" w:rsidRDefault="009045CB" w:rsidP="00F33DD5">
            <w:pPr>
              <w:jc w:val="center"/>
              <w:rPr>
                <w:rFonts w:ascii="Arial" w:hAnsi="Arial" w:cs="Arial"/>
                <w:b/>
                <w:sz w:val="22"/>
                <w:szCs w:val="22"/>
              </w:rPr>
            </w:pPr>
          </w:p>
          <w:p w14:paraId="6829872E" w14:textId="77777777" w:rsidR="009045CB" w:rsidRDefault="009045CB" w:rsidP="00F33DD5">
            <w:pPr>
              <w:jc w:val="center"/>
              <w:rPr>
                <w:rFonts w:ascii="Arial" w:hAnsi="Arial" w:cs="Arial"/>
                <w:b/>
                <w:sz w:val="22"/>
                <w:szCs w:val="22"/>
              </w:rPr>
            </w:pPr>
          </w:p>
          <w:p w14:paraId="1C33D5EA" w14:textId="77777777" w:rsidR="009045CB" w:rsidRDefault="00220E48" w:rsidP="00220E48">
            <w:pPr>
              <w:tabs>
                <w:tab w:val="left" w:pos="7075"/>
              </w:tabs>
              <w:rPr>
                <w:rFonts w:ascii="Arial" w:hAnsi="Arial" w:cs="Arial"/>
                <w:b/>
                <w:sz w:val="22"/>
                <w:szCs w:val="22"/>
              </w:rPr>
            </w:pPr>
            <w:r>
              <w:rPr>
                <w:rFonts w:ascii="Arial" w:hAnsi="Arial" w:cs="Arial"/>
                <w:b/>
                <w:sz w:val="22"/>
                <w:szCs w:val="22"/>
              </w:rPr>
              <w:tab/>
            </w:r>
          </w:p>
          <w:p w14:paraId="0BA2428F" w14:textId="77777777" w:rsidR="009045CB" w:rsidRDefault="009045CB" w:rsidP="00F33DD5">
            <w:pPr>
              <w:jc w:val="center"/>
              <w:rPr>
                <w:rFonts w:ascii="Arial" w:hAnsi="Arial" w:cs="Arial"/>
                <w:b/>
                <w:sz w:val="22"/>
                <w:szCs w:val="22"/>
              </w:rPr>
            </w:pPr>
          </w:p>
          <w:p w14:paraId="6AE0258A" w14:textId="77777777" w:rsidR="00694D35" w:rsidRDefault="00694D35" w:rsidP="00F33DD5">
            <w:pPr>
              <w:jc w:val="center"/>
              <w:rPr>
                <w:rFonts w:ascii="Arial" w:hAnsi="Arial" w:cs="Arial"/>
                <w:b/>
                <w:sz w:val="22"/>
                <w:szCs w:val="22"/>
              </w:rPr>
            </w:pPr>
          </w:p>
          <w:p w14:paraId="340D04D0" w14:textId="77777777" w:rsidR="000B5718" w:rsidRPr="00466C48" w:rsidRDefault="000B5718" w:rsidP="00F33DD5">
            <w:pPr>
              <w:jc w:val="center"/>
              <w:rPr>
                <w:rFonts w:ascii="Arial" w:hAnsi="Arial" w:cs="Arial"/>
                <w:b/>
                <w:sz w:val="22"/>
                <w:szCs w:val="22"/>
              </w:rPr>
            </w:pPr>
            <w:r>
              <w:rPr>
                <w:rFonts w:ascii="Arial" w:hAnsi="Arial" w:cs="Arial"/>
                <w:b/>
                <w:sz w:val="22"/>
                <w:szCs w:val="22"/>
              </w:rPr>
              <w:t xml:space="preserve"> </w:t>
            </w:r>
          </w:p>
        </w:tc>
      </w:tr>
      <w:tr w:rsidR="00472B25" w:rsidRPr="00A66981" w14:paraId="558B8A64" w14:textId="77777777">
        <w:tblPrEx>
          <w:tblBorders>
            <w:top w:val="none" w:sz="0" w:space="0" w:color="auto"/>
            <w:left w:val="none" w:sz="0" w:space="0" w:color="auto"/>
            <w:bottom w:val="none" w:sz="0" w:space="0" w:color="auto"/>
            <w:right w:val="none" w:sz="0" w:space="0" w:color="auto"/>
          </w:tblBorders>
          <w:tblCellMar>
            <w:left w:w="71" w:type="dxa"/>
            <w:right w:w="71" w:type="dxa"/>
          </w:tblCellMar>
        </w:tblPrEx>
        <w:trPr>
          <w:gridBefore w:val="1"/>
          <w:gridAfter w:val="1"/>
          <w:wBefore w:w="37" w:type="dxa"/>
          <w:wAfter w:w="468" w:type="dxa"/>
        </w:trPr>
        <w:tc>
          <w:tcPr>
            <w:tcW w:w="10331" w:type="dxa"/>
            <w:shd w:val="clear" w:color="auto" w:fill="66CCFF"/>
          </w:tcPr>
          <w:p w14:paraId="761317F8" w14:textId="77777777" w:rsidR="00472B25" w:rsidRPr="00A66981" w:rsidRDefault="00472B25">
            <w:pPr>
              <w:tabs>
                <w:tab w:val="left" w:pos="-142"/>
                <w:tab w:val="left" w:pos="4111"/>
              </w:tabs>
              <w:jc w:val="both"/>
              <w:rPr>
                <w:rFonts w:ascii="Arial" w:hAnsi="Arial" w:cs="Arial"/>
                <w:sz w:val="22"/>
                <w:szCs w:val="22"/>
              </w:rPr>
            </w:pPr>
            <w:r w:rsidRPr="00A66981">
              <w:rPr>
                <w:rFonts w:ascii="Arial" w:hAnsi="Arial" w:cs="Arial"/>
                <w:b/>
                <w:bCs/>
                <w:sz w:val="22"/>
                <w:szCs w:val="22"/>
              </w:rPr>
              <w:lastRenderedPageBreak/>
              <w:t xml:space="preserve">C - </w:t>
            </w:r>
            <w:r w:rsidR="004252AB" w:rsidRPr="00A66981">
              <w:rPr>
                <w:rFonts w:ascii="Arial" w:hAnsi="Arial" w:cs="Arial"/>
                <w:b/>
                <w:bCs/>
                <w:sz w:val="22"/>
                <w:szCs w:val="22"/>
              </w:rPr>
              <w:t>Objet de la déclaration du sous-traitant</w:t>
            </w:r>
          </w:p>
        </w:tc>
      </w:tr>
    </w:tbl>
    <w:p w14:paraId="6548FD8F" w14:textId="77777777" w:rsidR="00472B25" w:rsidRPr="00A66981" w:rsidRDefault="00472B25">
      <w:pPr>
        <w:pStyle w:val="Titre9"/>
        <w:numPr>
          <w:ilvl w:val="0"/>
          <w:numId w:val="0"/>
        </w:numPr>
        <w:rPr>
          <w:i w:val="0"/>
          <w:sz w:val="22"/>
          <w:szCs w:val="22"/>
        </w:rPr>
      </w:pPr>
    </w:p>
    <w:p w14:paraId="3C3451FB" w14:textId="77777777" w:rsidR="004252AB" w:rsidRPr="00A66981" w:rsidRDefault="004252AB" w:rsidP="004252AB">
      <w:pPr>
        <w:suppressAutoHyphens w:val="0"/>
        <w:jc w:val="both"/>
        <w:rPr>
          <w:rFonts w:ascii="Arial" w:hAnsi="Arial" w:cs="Arial"/>
          <w:sz w:val="22"/>
          <w:szCs w:val="22"/>
          <w:lang w:eastAsia="fr-FR"/>
        </w:rPr>
      </w:pPr>
      <w:r w:rsidRPr="00A66981">
        <w:rPr>
          <w:rFonts w:ascii="Arial" w:hAnsi="Arial" w:cs="Arial"/>
          <w:sz w:val="22"/>
          <w:szCs w:val="22"/>
          <w:lang w:eastAsia="fr-FR"/>
        </w:rPr>
        <w:t>La présente déclaration de sous-traitance constitue :</w:t>
      </w:r>
    </w:p>
    <w:p w14:paraId="3E39EDC4" w14:textId="77777777" w:rsidR="004252AB" w:rsidRPr="00A66981" w:rsidRDefault="004252AB" w:rsidP="004252AB">
      <w:pPr>
        <w:suppressAutoHyphens w:val="0"/>
        <w:jc w:val="both"/>
        <w:rPr>
          <w:rFonts w:ascii="Arial" w:hAnsi="Arial" w:cs="Arial"/>
          <w:sz w:val="22"/>
          <w:szCs w:val="22"/>
          <w:lang w:eastAsia="fr-FR"/>
        </w:rPr>
      </w:pPr>
      <w:r w:rsidRPr="00A66981">
        <w:rPr>
          <w:rFonts w:ascii="Arial" w:hAnsi="Arial" w:cs="Arial"/>
          <w:i/>
          <w:sz w:val="22"/>
          <w:szCs w:val="22"/>
          <w:lang w:eastAsia="fr-FR"/>
        </w:rPr>
        <w:t>(Cocher la case correspondante.)</w:t>
      </w:r>
    </w:p>
    <w:p w14:paraId="4F633B0A" w14:textId="77777777" w:rsidR="004252AB" w:rsidRPr="00A66981" w:rsidRDefault="004252AB" w:rsidP="004252AB">
      <w:pPr>
        <w:suppressAutoHyphens w:val="0"/>
        <w:spacing w:before="120"/>
        <w:ind w:left="567"/>
        <w:jc w:val="both"/>
        <w:rPr>
          <w:rFonts w:ascii="Arial" w:hAnsi="Arial" w:cs="Arial"/>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un document annexé à l’offre du soumissionnaire</w:t>
      </w:r>
    </w:p>
    <w:p w14:paraId="2CDCC95F" w14:textId="77777777" w:rsidR="004252AB" w:rsidRPr="00A66981" w:rsidRDefault="004252AB" w:rsidP="004252AB">
      <w:pPr>
        <w:suppressAutoHyphens w:val="0"/>
        <w:spacing w:before="120"/>
        <w:ind w:left="567"/>
        <w:jc w:val="both"/>
        <w:rPr>
          <w:rFonts w:ascii="Arial" w:hAnsi="Arial" w:cs="Arial"/>
          <w:sz w:val="22"/>
          <w:szCs w:val="22"/>
          <w:lang w:eastAsia="fr-FR"/>
        </w:rPr>
      </w:pPr>
    </w:p>
    <w:p w14:paraId="2D261A14" w14:textId="77777777" w:rsidR="004252AB" w:rsidRPr="00A66981" w:rsidRDefault="004252AB" w:rsidP="004252AB">
      <w:pPr>
        <w:suppressAutoHyphens w:val="0"/>
        <w:spacing w:before="120"/>
        <w:ind w:left="567"/>
        <w:jc w:val="both"/>
        <w:rPr>
          <w:rFonts w:ascii="Arial" w:hAnsi="Arial" w:cs="Arial"/>
          <w:i/>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un acte spécial portant acceptation du sous-traitant et agrément de ses conditions de paiement </w:t>
      </w:r>
      <w:r w:rsidRPr="00A66981">
        <w:rPr>
          <w:rFonts w:ascii="Arial" w:hAnsi="Arial" w:cs="Arial"/>
          <w:i/>
          <w:sz w:val="22"/>
          <w:szCs w:val="22"/>
          <w:lang w:eastAsia="fr-FR"/>
        </w:rPr>
        <w:t>(sous-traitant présenté après attribution du marché)</w:t>
      </w:r>
    </w:p>
    <w:p w14:paraId="29C33F91" w14:textId="77777777" w:rsidR="004252AB" w:rsidRPr="00A66981" w:rsidRDefault="004252AB" w:rsidP="004252AB">
      <w:pPr>
        <w:suppressAutoHyphens w:val="0"/>
        <w:spacing w:before="120"/>
        <w:ind w:left="567"/>
        <w:jc w:val="both"/>
        <w:rPr>
          <w:rFonts w:ascii="Arial" w:hAnsi="Arial" w:cs="Arial"/>
          <w:sz w:val="22"/>
          <w:szCs w:val="22"/>
          <w:lang w:eastAsia="fr-FR"/>
        </w:rPr>
      </w:pPr>
    </w:p>
    <w:p w14:paraId="426A7066" w14:textId="77777777" w:rsidR="004252AB" w:rsidRPr="00A66981" w:rsidRDefault="004252AB" w:rsidP="004252AB">
      <w:pPr>
        <w:suppressAutoHyphens w:val="0"/>
        <w:spacing w:before="120"/>
        <w:ind w:left="567"/>
        <w:jc w:val="both"/>
        <w:rPr>
          <w:rFonts w:ascii="Arial" w:hAnsi="Arial" w:cs="Arial"/>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un acte spécial modificatif ; il annule et remplace la déclaration de sous-traitance du …………. .</w:t>
      </w:r>
    </w:p>
    <w:p w14:paraId="0866C0EA" w14:textId="77777777" w:rsidR="00036184" w:rsidRPr="00A66981" w:rsidRDefault="00036184" w:rsidP="00833F59">
      <w:pPr>
        <w:pStyle w:val="En-tte"/>
        <w:tabs>
          <w:tab w:val="clear" w:pos="4536"/>
          <w:tab w:val="clear" w:pos="9072"/>
          <w:tab w:val="left" w:pos="0"/>
          <w:tab w:val="left" w:pos="2160"/>
        </w:tabs>
        <w:jc w:val="both"/>
        <w:rPr>
          <w:rFonts w:ascii="Arial" w:hAnsi="Arial" w:cs="Arial"/>
          <w:i/>
          <w:iCs/>
          <w:sz w:val="22"/>
          <w:szCs w:val="22"/>
        </w:rPr>
      </w:pPr>
    </w:p>
    <w:p w14:paraId="69038BE6" w14:textId="77777777" w:rsidR="004252AB" w:rsidRPr="00A66981" w:rsidRDefault="004252AB"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A66981" w14:paraId="4C261169" w14:textId="77777777" w:rsidTr="005C765E">
        <w:tc>
          <w:tcPr>
            <w:tcW w:w="10344" w:type="dxa"/>
            <w:shd w:val="clear" w:color="auto" w:fill="66CCFF"/>
          </w:tcPr>
          <w:p w14:paraId="481AEDEA" w14:textId="77777777" w:rsidR="00261FC1" w:rsidRPr="00A66981" w:rsidRDefault="004252AB" w:rsidP="004C221B">
            <w:pPr>
              <w:jc w:val="both"/>
              <w:rPr>
                <w:rFonts w:ascii="Arial" w:hAnsi="Arial" w:cs="Arial"/>
                <w:b/>
                <w:bCs/>
                <w:sz w:val="22"/>
                <w:szCs w:val="22"/>
              </w:rPr>
            </w:pPr>
            <w:r w:rsidRPr="00A66981">
              <w:rPr>
                <w:rFonts w:ascii="Arial" w:hAnsi="Arial" w:cs="Arial"/>
                <w:b/>
                <w:bCs/>
                <w:sz w:val="22"/>
                <w:szCs w:val="22"/>
              </w:rPr>
              <w:t>D - Identification du soumissionnaire ou du titulaire du marché public</w:t>
            </w:r>
          </w:p>
        </w:tc>
      </w:tr>
    </w:tbl>
    <w:p w14:paraId="6B76B618" w14:textId="77777777" w:rsidR="004252AB" w:rsidRPr="00A66981" w:rsidRDefault="004252AB" w:rsidP="004252AB">
      <w:pPr>
        <w:pStyle w:val="Titre9"/>
        <w:tabs>
          <w:tab w:val="num" w:pos="0"/>
        </w:tabs>
        <w:ind w:left="0"/>
        <w:jc w:val="both"/>
        <w:rPr>
          <w:i w:val="0"/>
          <w:iCs w:val="0"/>
          <w:sz w:val="22"/>
          <w:szCs w:val="22"/>
        </w:rPr>
      </w:pPr>
    </w:p>
    <w:p w14:paraId="4434A576" w14:textId="77777777" w:rsidR="004252AB" w:rsidRPr="00A66981" w:rsidRDefault="004252AB" w:rsidP="004252AB">
      <w:pPr>
        <w:pStyle w:val="Titre9"/>
        <w:tabs>
          <w:tab w:val="num" w:pos="0"/>
        </w:tabs>
        <w:ind w:left="0"/>
        <w:jc w:val="both"/>
        <w:rPr>
          <w:b/>
          <w:bCs/>
          <w:sz w:val="22"/>
          <w:szCs w:val="22"/>
        </w:rPr>
      </w:pPr>
      <w:r w:rsidRPr="00A66981">
        <w:rPr>
          <w:i w:val="0"/>
          <w:color w:val="66CCFF"/>
          <w:spacing w:val="-10"/>
          <w:position w:val="-1"/>
          <w:sz w:val="22"/>
          <w:szCs w:val="22"/>
        </w:rPr>
        <w:t></w:t>
      </w:r>
      <w:r w:rsidRPr="00A66981">
        <w:rPr>
          <w:rFonts w:eastAsia="Arial"/>
          <w:i w:val="0"/>
          <w:spacing w:val="-10"/>
          <w:position w:val="-1"/>
          <w:sz w:val="22"/>
          <w:szCs w:val="22"/>
        </w:rPr>
        <w:t xml:space="preserve"> </w:t>
      </w:r>
      <w:r w:rsidRPr="00A66981">
        <w:rPr>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A66981">
        <w:rPr>
          <w:sz w:val="22"/>
          <w:szCs w:val="22"/>
        </w:rPr>
        <w:t xml:space="preserve"> </w:t>
      </w:r>
      <w:r w:rsidRPr="00A66981">
        <w:rPr>
          <w:i w:val="0"/>
          <w:sz w:val="22"/>
          <w:szCs w:val="22"/>
        </w:rPr>
        <w:t xml:space="preserve">issu d’un répertoire figurant dans la liste des </w:t>
      </w:r>
      <w:hyperlink r:id="rId14" w:history="1">
        <w:r w:rsidRPr="00A66981">
          <w:rPr>
            <w:rStyle w:val="Lienhypertexte"/>
            <w:rFonts w:cs="Arial"/>
            <w:i w:val="0"/>
            <w:sz w:val="22"/>
            <w:szCs w:val="22"/>
          </w:rPr>
          <w:t>ICD</w:t>
        </w:r>
      </w:hyperlink>
      <w:r w:rsidRPr="00A66981">
        <w:rPr>
          <w:i w:val="0"/>
          <w:sz w:val="22"/>
          <w:szCs w:val="22"/>
        </w:rPr>
        <w:t xml:space="preserve"> :</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4252AB" w:rsidRPr="00A66981" w14:paraId="0647C764" w14:textId="77777777" w:rsidTr="00AA4796">
        <w:tc>
          <w:tcPr>
            <w:tcW w:w="9528" w:type="dxa"/>
            <w:gridSpan w:val="6"/>
            <w:tcBorders>
              <w:top w:val="nil"/>
              <w:left w:val="nil"/>
              <w:bottom w:val="dashed" w:sz="4" w:space="0" w:color="auto"/>
              <w:right w:val="nil"/>
            </w:tcBorders>
            <w:vAlign w:val="bottom"/>
          </w:tcPr>
          <w:p w14:paraId="32BC8BB1" w14:textId="77777777" w:rsidR="004252AB" w:rsidRPr="00A66981" w:rsidRDefault="004252A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4"/>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r w:rsidR="004252AB" w:rsidRPr="00A66981" w14:paraId="76AB34CC" w14:textId="77777777" w:rsidTr="00AA4796">
        <w:tc>
          <w:tcPr>
            <w:tcW w:w="9528" w:type="dxa"/>
            <w:gridSpan w:val="6"/>
            <w:tcBorders>
              <w:top w:val="dashed" w:sz="4" w:space="0" w:color="auto"/>
              <w:left w:val="nil"/>
              <w:bottom w:val="dashed" w:sz="4" w:space="0" w:color="auto"/>
              <w:right w:val="nil"/>
            </w:tcBorders>
            <w:vAlign w:val="bottom"/>
          </w:tcPr>
          <w:p w14:paraId="0AB902C0" w14:textId="77777777" w:rsidR="004252AB" w:rsidRPr="00A66981" w:rsidRDefault="004252A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5"/>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r w:rsidR="004252AB" w:rsidRPr="00A66981" w14:paraId="1D9DFFDD" w14:textId="77777777" w:rsidTr="00AA4796">
        <w:tc>
          <w:tcPr>
            <w:tcW w:w="1143" w:type="dxa"/>
            <w:tcBorders>
              <w:top w:val="dashed" w:sz="4" w:space="0" w:color="auto"/>
              <w:left w:val="nil"/>
              <w:bottom w:val="nil"/>
              <w:right w:val="nil"/>
            </w:tcBorders>
            <w:vAlign w:val="bottom"/>
          </w:tcPr>
          <w:p w14:paraId="21156707" w14:textId="77777777" w:rsidR="004252AB" w:rsidRPr="00A66981" w:rsidRDefault="004252AB" w:rsidP="00AA4796">
            <w:pPr>
              <w:tabs>
                <w:tab w:val="left" w:pos="709"/>
              </w:tabs>
              <w:spacing w:before="120"/>
              <w:rPr>
                <w:rFonts w:ascii="Arial" w:hAnsi="Arial" w:cs="Arial"/>
                <w:sz w:val="22"/>
                <w:szCs w:val="22"/>
              </w:rPr>
            </w:pPr>
            <w:r w:rsidRPr="00A66981">
              <w:rPr>
                <w:rFonts w:ascii="Arial" w:hAnsi="Arial" w:cs="Arial"/>
                <w:sz w:val="22"/>
                <w:szCs w:val="22"/>
              </w:rPr>
              <w:t>Courriel :</w:t>
            </w:r>
          </w:p>
        </w:tc>
        <w:tc>
          <w:tcPr>
            <w:tcW w:w="8385" w:type="dxa"/>
            <w:gridSpan w:val="5"/>
            <w:tcBorders>
              <w:top w:val="dashed" w:sz="4" w:space="0" w:color="auto"/>
              <w:left w:val="nil"/>
              <w:bottom w:val="dashed" w:sz="4" w:space="0" w:color="auto"/>
              <w:right w:val="nil"/>
            </w:tcBorders>
            <w:vAlign w:val="bottom"/>
          </w:tcPr>
          <w:p w14:paraId="4D1E4731" w14:textId="77777777" w:rsidR="004252AB" w:rsidRPr="00A66981" w:rsidRDefault="004252A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6"/>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r w:rsidR="004252AB" w:rsidRPr="00A66981" w14:paraId="52CF65AE" w14:textId="77777777" w:rsidTr="00AA4796">
        <w:trPr>
          <w:gridAfter w:val="1"/>
          <w:wAfter w:w="3396" w:type="dxa"/>
        </w:trPr>
        <w:tc>
          <w:tcPr>
            <w:tcW w:w="1390" w:type="dxa"/>
            <w:gridSpan w:val="2"/>
            <w:tcBorders>
              <w:top w:val="nil"/>
              <w:left w:val="nil"/>
              <w:bottom w:val="nil"/>
              <w:right w:val="nil"/>
            </w:tcBorders>
            <w:vAlign w:val="bottom"/>
          </w:tcPr>
          <w:p w14:paraId="516D8BB0" w14:textId="77777777" w:rsidR="004252AB" w:rsidRPr="00A66981" w:rsidRDefault="004252AB" w:rsidP="00AA4796">
            <w:pPr>
              <w:tabs>
                <w:tab w:val="left" w:pos="709"/>
              </w:tabs>
              <w:spacing w:before="120"/>
              <w:rPr>
                <w:rFonts w:ascii="Arial" w:hAnsi="Arial" w:cs="Arial"/>
                <w:sz w:val="22"/>
                <w:szCs w:val="22"/>
              </w:rPr>
            </w:pPr>
            <w:r w:rsidRPr="00A66981">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14:paraId="7294C6EF" w14:textId="77777777" w:rsidR="004252AB" w:rsidRPr="00A66981" w:rsidRDefault="004252A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7"/>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1452" w:type="dxa"/>
            <w:tcBorders>
              <w:top w:val="dashed" w:sz="4" w:space="0" w:color="auto"/>
              <w:left w:val="nil"/>
              <w:bottom w:val="nil"/>
              <w:right w:val="nil"/>
            </w:tcBorders>
            <w:vAlign w:val="bottom"/>
          </w:tcPr>
          <w:p w14:paraId="50A0C386" w14:textId="77777777" w:rsidR="004252AB" w:rsidRPr="00A66981" w:rsidRDefault="004252AB" w:rsidP="00AA4796">
            <w:pPr>
              <w:tabs>
                <w:tab w:val="left" w:pos="709"/>
              </w:tabs>
              <w:spacing w:before="120"/>
              <w:jc w:val="right"/>
              <w:rPr>
                <w:rFonts w:ascii="Arial" w:hAnsi="Arial" w:cs="Arial"/>
                <w:sz w:val="22"/>
                <w:szCs w:val="22"/>
              </w:rPr>
            </w:pPr>
            <w:r w:rsidRPr="00A66981">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14:paraId="4279B988" w14:textId="77777777" w:rsidR="004252AB" w:rsidRPr="00A66981" w:rsidRDefault="004252A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8"/>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bl>
    <w:p w14:paraId="797CA4CA" w14:textId="77777777" w:rsidR="004252AB" w:rsidRPr="00A66981" w:rsidRDefault="004252AB" w:rsidP="004252AB">
      <w:pPr>
        <w:jc w:val="both"/>
        <w:rPr>
          <w:rFonts w:ascii="Arial" w:hAnsi="Arial" w:cs="Arial"/>
          <w:b/>
          <w:color w:val="66CCFF"/>
          <w:spacing w:val="-10"/>
          <w:position w:val="-1"/>
          <w:sz w:val="22"/>
          <w:szCs w:val="22"/>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4252AB" w:rsidRPr="00A66981" w14:paraId="6AEB0FBE" w14:textId="77777777" w:rsidTr="00AA4796">
        <w:tc>
          <w:tcPr>
            <w:tcW w:w="1276" w:type="dxa"/>
            <w:tcBorders>
              <w:top w:val="nil"/>
              <w:left w:val="nil"/>
              <w:bottom w:val="nil"/>
              <w:right w:val="single" w:sz="4" w:space="0" w:color="auto"/>
            </w:tcBorders>
            <w:vAlign w:val="bottom"/>
          </w:tcPr>
          <w:p w14:paraId="3DCADEC1" w14:textId="77777777" w:rsidR="004252AB" w:rsidRPr="00A66981" w:rsidRDefault="004252AB" w:rsidP="00AA4796">
            <w:pPr>
              <w:rPr>
                <w:rFonts w:ascii="Arial" w:hAnsi="Arial" w:cs="Arial"/>
                <w:sz w:val="22"/>
                <w:szCs w:val="22"/>
              </w:rPr>
            </w:pPr>
            <w:r w:rsidRPr="00A66981">
              <w:rPr>
                <w:rFonts w:ascii="Arial" w:hAnsi="Arial" w:cs="Arial"/>
                <w:sz w:val="22"/>
                <w:szCs w:val="22"/>
              </w:rPr>
              <w:t>N° SIRET :</w:t>
            </w:r>
          </w:p>
        </w:tc>
        <w:tc>
          <w:tcPr>
            <w:tcW w:w="350" w:type="dxa"/>
            <w:tcBorders>
              <w:top w:val="nil"/>
              <w:left w:val="single" w:sz="4" w:space="0" w:color="auto"/>
              <w:bottom w:val="single" w:sz="4" w:space="0" w:color="auto"/>
              <w:right w:val="single" w:sz="4" w:space="0" w:color="auto"/>
            </w:tcBorders>
            <w:vAlign w:val="bottom"/>
          </w:tcPr>
          <w:p w14:paraId="2AD0783E"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1AA1AC1B"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47544985"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14:paraId="079558A0" w14:textId="77777777" w:rsidR="004252AB" w:rsidRPr="00A66981" w:rsidRDefault="004252AB" w:rsidP="00AA4796">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14:paraId="0775956C"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44F1F28D"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10F2EC68"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14:paraId="52641BCF" w14:textId="77777777" w:rsidR="004252AB" w:rsidRPr="00A66981" w:rsidRDefault="004252AB" w:rsidP="00AA4796">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14:paraId="658BBFB8"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3D46E8C9"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645D32EC"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284" w:type="dxa"/>
            <w:tcBorders>
              <w:top w:val="nil"/>
              <w:left w:val="single" w:sz="4" w:space="0" w:color="auto"/>
              <w:bottom w:val="nil"/>
              <w:right w:val="single" w:sz="4" w:space="0" w:color="auto"/>
            </w:tcBorders>
            <w:vAlign w:val="bottom"/>
          </w:tcPr>
          <w:p w14:paraId="667761A5" w14:textId="77777777" w:rsidR="004252AB" w:rsidRPr="00A66981" w:rsidRDefault="004252AB" w:rsidP="00AA4796">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14:paraId="0CE9F5F3"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068D1A30"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6E324BAC"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1A8DF415"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52D98100" w14:textId="77777777" w:rsidR="004252AB" w:rsidRPr="00A66981" w:rsidRDefault="004252A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1290" w:type="dxa"/>
            <w:tcBorders>
              <w:top w:val="nil"/>
              <w:left w:val="single" w:sz="4" w:space="0" w:color="auto"/>
              <w:bottom w:val="nil"/>
              <w:right w:val="nil"/>
            </w:tcBorders>
            <w:vAlign w:val="bottom"/>
          </w:tcPr>
          <w:p w14:paraId="7D36BFC1" w14:textId="77777777" w:rsidR="004252AB" w:rsidRPr="00A66981" w:rsidRDefault="004252AB" w:rsidP="00AA4796">
            <w:pPr>
              <w:jc w:val="right"/>
              <w:rPr>
                <w:rFonts w:ascii="Arial" w:hAnsi="Arial" w:cs="Arial"/>
                <w:sz w:val="22"/>
                <w:szCs w:val="22"/>
              </w:rPr>
            </w:pPr>
            <w:r w:rsidRPr="00A66981">
              <w:rPr>
                <w:rFonts w:ascii="Arial" w:hAnsi="Arial" w:cs="Arial"/>
                <w:sz w:val="22"/>
                <w:szCs w:val="22"/>
              </w:rPr>
              <w:t>Code APE :</w:t>
            </w:r>
          </w:p>
        </w:tc>
        <w:tc>
          <w:tcPr>
            <w:tcW w:w="1134" w:type="dxa"/>
            <w:tcBorders>
              <w:top w:val="nil"/>
              <w:left w:val="single" w:sz="4" w:space="0" w:color="auto"/>
              <w:bottom w:val="single" w:sz="4" w:space="0" w:color="auto"/>
              <w:right w:val="single" w:sz="4" w:space="0" w:color="auto"/>
            </w:tcBorders>
            <w:vAlign w:val="bottom"/>
          </w:tcPr>
          <w:p w14:paraId="38673863" w14:textId="77777777" w:rsidR="004252AB" w:rsidRPr="00A66981" w:rsidRDefault="004252AB" w:rsidP="00AA4796">
            <w:pPr>
              <w:jc w:val="center"/>
              <w:rPr>
                <w:rFonts w:ascii="Arial" w:hAnsi="Arial" w:cs="Arial"/>
                <w:b/>
                <w:bCs/>
                <w:sz w:val="22"/>
                <w:szCs w:val="22"/>
              </w:rPr>
            </w:pPr>
            <w:r w:rsidRPr="00A66981">
              <w:rPr>
                <w:rFonts w:ascii="Arial" w:hAnsi="Arial" w:cs="Arial"/>
                <w:b/>
                <w:bCs/>
                <w:sz w:val="22"/>
                <w:szCs w:val="22"/>
              </w:rPr>
              <w:fldChar w:fldCharType="begin">
                <w:ffData>
                  <w:name w:val="Texte37"/>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bl>
    <w:p w14:paraId="56C7EDCC" w14:textId="77777777" w:rsidR="004252AB" w:rsidRPr="00A66981" w:rsidRDefault="004252AB" w:rsidP="004252AB">
      <w:pPr>
        <w:jc w:val="both"/>
        <w:rPr>
          <w:rFonts w:ascii="Arial" w:hAnsi="Arial" w:cs="Arial"/>
          <w:b/>
          <w:color w:val="66CCFF"/>
          <w:spacing w:val="-10"/>
          <w:position w:val="-1"/>
          <w:sz w:val="22"/>
          <w:szCs w:val="22"/>
        </w:rPr>
      </w:pPr>
    </w:p>
    <w:p w14:paraId="4EFA9C07" w14:textId="77777777" w:rsidR="004252AB" w:rsidRPr="00A66981" w:rsidRDefault="004252AB" w:rsidP="004252AB">
      <w:pPr>
        <w:jc w:val="both"/>
        <w:rPr>
          <w:rFonts w:ascii="Arial" w:hAnsi="Arial" w:cs="Arial"/>
          <w:sz w:val="22"/>
          <w:szCs w:val="22"/>
        </w:rPr>
      </w:pPr>
      <w:r w:rsidRPr="00A66981">
        <w:rPr>
          <w:rFonts w:ascii="Arial" w:hAnsi="Arial" w:cs="Arial"/>
          <w:color w:val="66CCFF"/>
          <w:spacing w:val="-10"/>
          <w:position w:val="-1"/>
          <w:sz w:val="22"/>
          <w:szCs w:val="22"/>
        </w:rPr>
        <w:t></w:t>
      </w:r>
      <w:r w:rsidR="000B5718">
        <w:rPr>
          <w:rFonts w:ascii="Arial" w:hAnsi="Arial" w:cs="Arial"/>
          <w:color w:val="66CCFF"/>
          <w:spacing w:val="-10"/>
          <w:position w:val="-1"/>
          <w:sz w:val="22"/>
          <w:szCs w:val="22"/>
        </w:rPr>
        <w:t xml:space="preserve"> </w:t>
      </w:r>
      <w:r w:rsidRPr="00A66981">
        <w:rPr>
          <w:rFonts w:ascii="Arial" w:hAnsi="Arial" w:cs="Arial"/>
          <w:sz w:val="22"/>
          <w:szCs w:val="22"/>
        </w:rPr>
        <w:t>Forme juridique du candidat individuel ou du membre du groupement (entreprise individuelle, SA, SARL, EURL, association, établissement public, etc.) :</w:t>
      </w:r>
    </w:p>
    <w:p w14:paraId="7F40881D" w14:textId="77777777" w:rsidR="004252AB" w:rsidRPr="00A66981" w:rsidRDefault="004252AB" w:rsidP="004252AB">
      <w:pPr>
        <w:jc w:val="both"/>
        <w:rPr>
          <w:rFonts w:ascii="Arial" w:hAnsi="Arial" w:cs="Arial"/>
          <w:bCs/>
          <w:sz w:val="22"/>
          <w:szCs w:val="22"/>
          <w:u w:val="dash"/>
        </w:rPr>
      </w:pPr>
    </w:p>
    <w:p w14:paraId="69B2BCFD" w14:textId="77777777" w:rsidR="004252AB" w:rsidRPr="00A66981" w:rsidRDefault="004252AB" w:rsidP="004252AB">
      <w:pPr>
        <w:jc w:val="both"/>
        <w:rPr>
          <w:rFonts w:ascii="Arial" w:hAnsi="Arial" w:cs="Arial"/>
          <w:bCs/>
          <w:sz w:val="22"/>
          <w:szCs w:val="22"/>
          <w:u w:val="dash"/>
        </w:rPr>
      </w:pPr>
      <w:r w:rsidRPr="00A66981">
        <w:rPr>
          <w:rFonts w:ascii="Arial" w:hAnsi="Arial" w:cs="Arial"/>
          <w:bCs/>
          <w:sz w:val="22"/>
          <w:szCs w:val="22"/>
          <w:u w:val="dash"/>
        </w:rPr>
        <w:fldChar w:fldCharType="begin">
          <w:ffData>
            <w:name w:val="Texte39"/>
            <w:enabled/>
            <w:calcOnExit w:val="0"/>
            <w:textInput/>
          </w:ffData>
        </w:fldChar>
      </w:r>
      <w:r w:rsidRPr="00A66981">
        <w:rPr>
          <w:rFonts w:ascii="Arial" w:hAnsi="Arial" w:cs="Arial"/>
          <w:bCs/>
          <w:sz w:val="22"/>
          <w:szCs w:val="22"/>
          <w:u w:val="dash"/>
        </w:rPr>
        <w:instrText xml:space="preserve"> FORMTEXT </w:instrText>
      </w:r>
      <w:r w:rsidRPr="00A66981">
        <w:rPr>
          <w:rFonts w:ascii="Arial" w:hAnsi="Arial" w:cs="Arial"/>
          <w:bCs/>
          <w:sz w:val="22"/>
          <w:szCs w:val="22"/>
          <w:u w:val="dash"/>
        </w:rPr>
      </w:r>
      <w:r w:rsidRPr="00A66981">
        <w:rPr>
          <w:rFonts w:ascii="Arial" w:hAnsi="Arial" w:cs="Arial"/>
          <w:bCs/>
          <w:sz w:val="22"/>
          <w:szCs w:val="22"/>
          <w:u w:val="dash"/>
        </w:rPr>
        <w:fldChar w:fldCharType="separate"/>
      </w:r>
      <w:r w:rsidRPr="00A66981">
        <w:rPr>
          <w:rFonts w:ascii="Arial" w:hAnsi="Arial" w:cs="Arial"/>
          <w:bCs/>
          <w:noProof/>
          <w:sz w:val="22"/>
          <w:szCs w:val="22"/>
          <w:u w:val="dash"/>
        </w:rPr>
        <w:t> </w:t>
      </w:r>
      <w:r w:rsidRPr="00A66981">
        <w:rPr>
          <w:rFonts w:ascii="Arial" w:hAnsi="Arial" w:cs="Arial"/>
          <w:bCs/>
          <w:noProof/>
          <w:sz w:val="22"/>
          <w:szCs w:val="22"/>
          <w:u w:val="dash"/>
        </w:rPr>
        <w:t> </w:t>
      </w:r>
      <w:r w:rsidRPr="00A66981">
        <w:rPr>
          <w:rFonts w:ascii="Arial" w:hAnsi="Arial" w:cs="Arial"/>
          <w:bCs/>
          <w:noProof/>
          <w:sz w:val="22"/>
          <w:szCs w:val="22"/>
          <w:u w:val="dash"/>
        </w:rPr>
        <w:t> </w:t>
      </w:r>
      <w:r w:rsidRPr="00A66981">
        <w:rPr>
          <w:rFonts w:ascii="Arial" w:hAnsi="Arial" w:cs="Arial"/>
          <w:bCs/>
          <w:noProof/>
          <w:sz w:val="22"/>
          <w:szCs w:val="22"/>
          <w:u w:val="dash"/>
        </w:rPr>
        <w:t> </w:t>
      </w:r>
      <w:r w:rsidRPr="00A66981">
        <w:rPr>
          <w:rFonts w:ascii="Arial" w:hAnsi="Arial" w:cs="Arial"/>
          <w:bCs/>
          <w:noProof/>
          <w:sz w:val="22"/>
          <w:szCs w:val="22"/>
          <w:u w:val="dash"/>
        </w:rPr>
        <w:t> </w:t>
      </w:r>
      <w:r w:rsidRPr="00A66981">
        <w:rPr>
          <w:rFonts w:ascii="Arial" w:hAnsi="Arial" w:cs="Arial"/>
          <w:bCs/>
          <w:sz w:val="22"/>
          <w:szCs w:val="22"/>
          <w:u w:val="dash"/>
        </w:rPr>
        <w:fldChar w:fldCharType="end"/>
      </w:r>
    </w:p>
    <w:p w14:paraId="09092AE0" w14:textId="77777777" w:rsidR="004252AB" w:rsidRPr="00A66981" w:rsidRDefault="004252AB" w:rsidP="004252AB">
      <w:pPr>
        <w:jc w:val="both"/>
        <w:rPr>
          <w:rFonts w:ascii="Arial" w:hAnsi="Arial" w:cs="Arial"/>
          <w:sz w:val="22"/>
          <w:szCs w:val="22"/>
        </w:rPr>
      </w:pPr>
    </w:p>
    <w:p w14:paraId="3FBE9B9B" w14:textId="77777777" w:rsidR="004252AB" w:rsidRPr="00A66981" w:rsidRDefault="004252AB" w:rsidP="004252AB">
      <w:pPr>
        <w:suppressAutoHyphens w:val="0"/>
        <w:jc w:val="both"/>
        <w:rPr>
          <w:rFonts w:ascii="Arial" w:hAnsi="Arial" w:cs="Arial"/>
          <w:b/>
          <w:bCs/>
          <w:sz w:val="22"/>
          <w:szCs w:val="22"/>
          <w:lang w:eastAsia="fr-FR"/>
        </w:rPr>
      </w:pPr>
    </w:p>
    <w:p w14:paraId="0E64670C" w14:textId="77777777" w:rsidR="004252AB" w:rsidRPr="00A66981" w:rsidRDefault="004252AB" w:rsidP="004252AB">
      <w:pPr>
        <w:suppressAutoHyphens w:val="0"/>
        <w:jc w:val="both"/>
        <w:rPr>
          <w:rFonts w:ascii="Arial" w:eastAsia="Calibri" w:hAnsi="Arial" w:cs="Arial"/>
          <w:sz w:val="22"/>
          <w:szCs w:val="22"/>
          <w:lang w:eastAsia="en-US"/>
        </w:rPr>
      </w:pPr>
      <w:r w:rsidRPr="00A66981">
        <w:rPr>
          <w:rFonts w:ascii="Arial" w:eastAsia="Calibri" w:hAnsi="Arial" w:cs="Arial"/>
          <w:b/>
          <w:color w:val="66CCFF"/>
          <w:spacing w:val="-10"/>
          <w:position w:val="-1"/>
          <w:sz w:val="22"/>
          <w:szCs w:val="22"/>
          <w:lang w:eastAsia="en-US"/>
        </w:rPr>
        <w:t></w:t>
      </w:r>
      <w:r w:rsidRPr="00A66981">
        <w:rPr>
          <w:rFonts w:ascii="Arial" w:eastAsia="Arial" w:hAnsi="Arial" w:cs="Arial"/>
          <w:spacing w:val="-10"/>
          <w:position w:val="-1"/>
          <w:sz w:val="22"/>
          <w:szCs w:val="22"/>
          <w:lang w:eastAsia="en-US"/>
        </w:rPr>
        <w:t> </w:t>
      </w:r>
      <w:r w:rsidRPr="00A66981">
        <w:rPr>
          <w:rFonts w:ascii="Arial" w:eastAsia="Calibri" w:hAnsi="Arial" w:cs="Arial"/>
          <w:sz w:val="22"/>
          <w:szCs w:val="22"/>
          <w:lang w:eastAsia="en-US"/>
        </w:rPr>
        <w:t>En cas de groupement momentané d’entreprises, identification et coordonnées du mandataire du groupement :</w:t>
      </w:r>
    </w:p>
    <w:p w14:paraId="3CD1F3C1" w14:textId="77777777" w:rsidR="004252AB" w:rsidRPr="00A66981" w:rsidRDefault="004252AB" w:rsidP="004252AB">
      <w:pPr>
        <w:suppressAutoHyphens w:val="0"/>
        <w:jc w:val="both"/>
        <w:rPr>
          <w:rFonts w:ascii="Arial" w:eastAsia="Calibri" w:hAnsi="Arial" w:cs="Arial"/>
          <w:sz w:val="22"/>
          <w:szCs w:val="22"/>
          <w:lang w:eastAsia="en-US"/>
        </w:rPr>
      </w:pPr>
    </w:p>
    <w:p w14:paraId="5D80F606" w14:textId="77777777" w:rsidR="00DD2E35" w:rsidRPr="00A66981" w:rsidRDefault="00DD2E35" w:rsidP="00171BF1">
      <w:pPr>
        <w:ind w:left="284"/>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A66981" w14:paraId="249949E9" w14:textId="77777777" w:rsidTr="00261FC1">
        <w:tc>
          <w:tcPr>
            <w:tcW w:w="10331" w:type="dxa"/>
            <w:shd w:val="clear" w:color="auto" w:fill="66CCFF"/>
          </w:tcPr>
          <w:p w14:paraId="376B25E3" w14:textId="77777777" w:rsidR="00906660" w:rsidRPr="00A66981" w:rsidRDefault="00C40A1B" w:rsidP="00B80B6A">
            <w:pPr>
              <w:tabs>
                <w:tab w:val="left" w:pos="-142"/>
                <w:tab w:val="left" w:pos="4111"/>
              </w:tabs>
              <w:jc w:val="both"/>
              <w:rPr>
                <w:rFonts w:ascii="Arial" w:hAnsi="Arial" w:cs="Arial"/>
                <w:b/>
                <w:bCs/>
                <w:sz w:val="22"/>
                <w:szCs w:val="22"/>
              </w:rPr>
            </w:pPr>
            <w:r w:rsidRPr="00A66981">
              <w:rPr>
                <w:rFonts w:ascii="Arial" w:hAnsi="Arial" w:cs="Arial"/>
                <w:b/>
                <w:bCs/>
                <w:sz w:val="22"/>
                <w:szCs w:val="22"/>
              </w:rPr>
              <w:t>E - Identification du sous-traitant</w:t>
            </w:r>
          </w:p>
        </w:tc>
      </w:tr>
    </w:tbl>
    <w:p w14:paraId="27B53E52" w14:textId="77777777" w:rsidR="00FE26A7" w:rsidRPr="00A66981" w:rsidRDefault="00FE26A7" w:rsidP="00B80B6A">
      <w:pPr>
        <w:pStyle w:val="En-tte"/>
        <w:tabs>
          <w:tab w:val="clear" w:pos="4536"/>
          <w:tab w:val="clear" w:pos="9072"/>
          <w:tab w:val="left" w:pos="0"/>
          <w:tab w:val="left" w:pos="2160"/>
        </w:tabs>
        <w:jc w:val="both"/>
        <w:rPr>
          <w:rFonts w:ascii="Arial" w:hAnsi="Arial" w:cs="Arial"/>
          <w:i/>
          <w:iCs/>
          <w:sz w:val="22"/>
          <w:szCs w:val="22"/>
        </w:rPr>
      </w:pPr>
    </w:p>
    <w:p w14:paraId="6F249EFC" w14:textId="77777777" w:rsidR="00C40A1B" w:rsidRPr="00A66981" w:rsidRDefault="00C40A1B" w:rsidP="00C40A1B">
      <w:pPr>
        <w:pStyle w:val="Titre9"/>
        <w:tabs>
          <w:tab w:val="num" w:pos="0"/>
        </w:tabs>
        <w:ind w:left="0"/>
        <w:jc w:val="both"/>
        <w:rPr>
          <w:b/>
          <w:bCs/>
          <w:sz w:val="22"/>
          <w:szCs w:val="22"/>
        </w:rPr>
      </w:pPr>
      <w:r w:rsidRPr="00A66981">
        <w:rPr>
          <w:i w:val="0"/>
          <w:color w:val="66CCFF"/>
          <w:spacing w:val="-10"/>
          <w:position w:val="-1"/>
          <w:sz w:val="22"/>
          <w:szCs w:val="22"/>
        </w:rPr>
        <w:t></w:t>
      </w:r>
      <w:r w:rsidRPr="00A66981">
        <w:rPr>
          <w:rFonts w:eastAsia="Arial"/>
          <w:i w:val="0"/>
          <w:spacing w:val="-10"/>
          <w:position w:val="-1"/>
          <w:sz w:val="22"/>
          <w:szCs w:val="22"/>
        </w:rPr>
        <w:t xml:space="preserve"> </w:t>
      </w:r>
      <w:r w:rsidRPr="00A66981">
        <w:rPr>
          <w:i w:val="0"/>
          <w:sz w:val="22"/>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sidRPr="00A66981">
        <w:rPr>
          <w:sz w:val="22"/>
          <w:szCs w:val="22"/>
        </w:rPr>
        <w:t xml:space="preserve"> </w:t>
      </w:r>
      <w:r w:rsidRPr="00A66981">
        <w:rPr>
          <w:i w:val="0"/>
          <w:sz w:val="22"/>
          <w:szCs w:val="22"/>
        </w:rPr>
        <w:t xml:space="preserve">issu d’un répertoire figurant dans la liste des </w:t>
      </w:r>
      <w:hyperlink r:id="rId15" w:history="1">
        <w:r w:rsidRPr="00A66981">
          <w:rPr>
            <w:rStyle w:val="Lienhypertexte"/>
            <w:rFonts w:cs="Arial"/>
            <w:i w:val="0"/>
            <w:sz w:val="22"/>
            <w:szCs w:val="22"/>
          </w:rPr>
          <w:t>ICD</w:t>
        </w:r>
      </w:hyperlink>
      <w:r w:rsidRPr="00A66981">
        <w:rPr>
          <w:i w:val="0"/>
          <w:sz w:val="22"/>
          <w:szCs w:val="22"/>
        </w:rPr>
        <w:t xml:space="preserve"> :</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C40A1B" w:rsidRPr="00A66981" w14:paraId="33E9DCD0" w14:textId="77777777" w:rsidTr="00AA4796">
        <w:tc>
          <w:tcPr>
            <w:tcW w:w="9528" w:type="dxa"/>
            <w:gridSpan w:val="6"/>
            <w:tcBorders>
              <w:top w:val="nil"/>
              <w:left w:val="nil"/>
              <w:bottom w:val="dashed" w:sz="4" w:space="0" w:color="auto"/>
              <w:right w:val="nil"/>
            </w:tcBorders>
            <w:vAlign w:val="bottom"/>
          </w:tcPr>
          <w:p w14:paraId="6AF42986" w14:textId="77777777" w:rsidR="00C40A1B" w:rsidRPr="00A66981" w:rsidRDefault="00C40A1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4"/>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r w:rsidR="00C40A1B" w:rsidRPr="00A66981" w14:paraId="0CEDFB9E" w14:textId="77777777" w:rsidTr="00AA4796">
        <w:tc>
          <w:tcPr>
            <w:tcW w:w="9528" w:type="dxa"/>
            <w:gridSpan w:val="6"/>
            <w:tcBorders>
              <w:top w:val="dashed" w:sz="4" w:space="0" w:color="auto"/>
              <w:left w:val="nil"/>
              <w:bottom w:val="dashed" w:sz="4" w:space="0" w:color="auto"/>
              <w:right w:val="nil"/>
            </w:tcBorders>
            <w:vAlign w:val="bottom"/>
          </w:tcPr>
          <w:p w14:paraId="2DC8D707" w14:textId="77777777" w:rsidR="00C40A1B" w:rsidRPr="00A66981" w:rsidRDefault="00C40A1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5"/>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r w:rsidR="00C40A1B" w:rsidRPr="00A66981" w14:paraId="45B9B2E7" w14:textId="77777777" w:rsidTr="00AA4796">
        <w:tc>
          <w:tcPr>
            <w:tcW w:w="1143" w:type="dxa"/>
            <w:tcBorders>
              <w:top w:val="dashed" w:sz="4" w:space="0" w:color="auto"/>
              <w:left w:val="nil"/>
              <w:bottom w:val="nil"/>
              <w:right w:val="nil"/>
            </w:tcBorders>
            <w:vAlign w:val="bottom"/>
          </w:tcPr>
          <w:p w14:paraId="20DA883C" w14:textId="77777777" w:rsidR="00C40A1B" w:rsidRPr="00A66981" w:rsidRDefault="00C40A1B" w:rsidP="00AA4796">
            <w:pPr>
              <w:tabs>
                <w:tab w:val="left" w:pos="709"/>
              </w:tabs>
              <w:spacing w:before="120"/>
              <w:rPr>
                <w:rFonts w:ascii="Arial" w:hAnsi="Arial" w:cs="Arial"/>
                <w:sz w:val="22"/>
                <w:szCs w:val="22"/>
              </w:rPr>
            </w:pPr>
            <w:r w:rsidRPr="00A66981">
              <w:rPr>
                <w:rFonts w:ascii="Arial" w:hAnsi="Arial" w:cs="Arial"/>
                <w:sz w:val="22"/>
                <w:szCs w:val="22"/>
              </w:rPr>
              <w:t>Courriel :</w:t>
            </w:r>
          </w:p>
        </w:tc>
        <w:tc>
          <w:tcPr>
            <w:tcW w:w="8385" w:type="dxa"/>
            <w:gridSpan w:val="5"/>
            <w:tcBorders>
              <w:top w:val="dashed" w:sz="4" w:space="0" w:color="auto"/>
              <w:left w:val="nil"/>
              <w:bottom w:val="dashed" w:sz="4" w:space="0" w:color="auto"/>
              <w:right w:val="nil"/>
            </w:tcBorders>
            <w:vAlign w:val="bottom"/>
          </w:tcPr>
          <w:p w14:paraId="7AA9233C" w14:textId="77777777" w:rsidR="00C40A1B" w:rsidRPr="00A66981" w:rsidRDefault="00C40A1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6"/>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r w:rsidR="00C40A1B" w:rsidRPr="00A66981" w14:paraId="6EB13474" w14:textId="77777777" w:rsidTr="00AA4796">
        <w:trPr>
          <w:gridAfter w:val="1"/>
          <w:wAfter w:w="3396" w:type="dxa"/>
        </w:trPr>
        <w:tc>
          <w:tcPr>
            <w:tcW w:w="1390" w:type="dxa"/>
            <w:gridSpan w:val="2"/>
            <w:tcBorders>
              <w:top w:val="nil"/>
              <w:left w:val="nil"/>
              <w:bottom w:val="nil"/>
              <w:right w:val="nil"/>
            </w:tcBorders>
            <w:vAlign w:val="bottom"/>
          </w:tcPr>
          <w:p w14:paraId="0011165F" w14:textId="77777777" w:rsidR="00C40A1B" w:rsidRPr="00A66981" w:rsidRDefault="00C40A1B" w:rsidP="00AA4796">
            <w:pPr>
              <w:tabs>
                <w:tab w:val="left" w:pos="709"/>
              </w:tabs>
              <w:spacing w:before="120"/>
              <w:rPr>
                <w:rFonts w:ascii="Arial" w:hAnsi="Arial" w:cs="Arial"/>
                <w:sz w:val="22"/>
                <w:szCs w:val="22"/>
              </w:rPr>
            </w:pPr>
            <w:r w:rsidRPr="00A66981">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14:paraId="2A93F4CF" w14:textId="77777777" w:rsidR="00C40A1B" w:rsidRPr="00A66981" w:rsidRDefault="00C40A1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7"/>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1452" w:type="dxa"/>
            <w:tcBorders>
              <w:top w:val="dashed" w:sz="4" w:space="0" w:color="auto"/>
              <w:left w:val="nil"/>
              <w:bottom w:val="nil"/>
              <w:right w:val="nil"/>
            </w:tcBorders>
            <w:vAlign w:val="bottom"/>
          </w:tcPr>
          <w:p w14:paraId="092368D2" w14:textId="77777777" w:rsidR="00C40A1B" w:rsidRPr="00A66981" w:rsidRDefault="00C40A1B" w:rsidP="00AA4796">
            <w:pPr>
              <w:tabs>
                <w:tab w:val="left" w:pos="709"/>
              </w:tabs>
              <w:spacing w:before="120"/>
              <w:jc w:val="right"/>
              <w:rPr>
                <w:rFonts w:ascii="Arial" w:hAnsi="Arial" w:cs="Arial"/>
                <w:sz w:val="22"/>
                <w:szCs w:val="22"/>
              </w:rPr>
            </w:pPr>
            <w:r w:rsidRPr="00A66981">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14:paraId="2E78E335" w14:textId="77777777" w:rsidR="00C40A1B" w:rsidRPr="00A66981" w:rsidRDefault="00C40A1B" w:rsidP="00AA4796">
            <w:pPr>
              <w:tabs>
                <w:tab w:val="left" w:pos="709"/>
              </w:tabs>
              <w:spacing w:before="120"/>
              <w:rPr>
                <w:rFonts w:ascii="Arial" w:hAnsi="Arial" w:cs="Arial"/>
                <w:b/>
                <w:bCs/>
                <w:sz w:val="22"/>
                <w:szCs w:val="22"/>
              </w:rPr>
            </w:pPr>
            <w:r w:rsidRPr="00A66981">
              <w:rPr>
                <w:rFonts w:ascii="Arial" w:hAnsi="Arial" w:cs="Arial"/>
                <w:b/>
                <w:bCs/>
                <w:sz w:val="22"/>
                <w:szCs w:val="22"/>
              </w:rPr>
              <w:fldChar w:fldCharType="begin">
                <w:ffData>
                  <w:name w:val="Texte8"/>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bl>
    <w:p w14:paraId="1F363BEE" w14:textId="77777777" w:rsidR="00C40A1B" w:rsidRPr="00A66981" w:rsidRDefault="00C40A1B" w:rsidP="00C40A1B">
      <w:pPr>
        <w:jc w:val="both"/>
        <w:rPr>
          <w:rFonts w:ascii="Arial" w:hAnsi="Arial" w:cs="Arial"/>
          <w:b/>
          <w:color w:val="66CCFF"/>
          <w:spacing w:val="-10"/>
          <w:position w:val="-1"/>
          <w:sz w:val="22"/>
          <w:szCs w:val="22"/>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C40A1B" w:rsidRPr="00A66981" w14:paraId="4C3747D1" w14:textId="77777777" w:rsidTr="00AA4796">
        <w:tc>
          <w:tcPr>
            <w:tcW w:w="1276" w:type="dxa"/>
            <w:tcBorders>
              <w:top w:val="nil"/>
              <w:left w:val="nil"/>
              <w:bottom w:val="nil"/>
              <w:right w:val="single" w:sz="4" w:space="0" w:color="auto"/>
            </w:tcBorders>
            <w:vAlign w:val="bottom"/>
          </w:tcPr>
          <w:p w14:paraId="7EA5E19D" w14:textId="77777777" w:rsidR="00C40A1B" w:rsidRPr="00A66981" w:rsidRDefault="00C40A1B" w:rsidP="00AA4796">
            <w:pPr>
              <w:rPr>
                <w:rFonts w:ascii="Arial" w:hAnsi="Arial" w:cs="Arial"/>
                <w:sz w:val="22"/>
                <w:szCs w:val="22"/>
              </w:rPr>
            </w:pPr>
            <w:r w:rsidRPr="00A66981">
              <w:rPr>
                <w:rFonts w:ascii="Arial" w:hAnsi="Arial" w:cs="Arial"/>
                <w:sz w:val="22"/>
                <w:szCs w:val="22"/>
              </w:rPr>
              <w:t>N° SIRET :</w:t>
            </w:r>
          </w:p>
        </w:tc>
        <w:tc>
          <w:tcPr>
            <w:tcW w:w="350" w:type="dxa"/>
            <w:tcBorders>
              <w:top w:val="nil"/>
              <w:left w:val="single" w:sz="4" w:space="0" w:color="auto"/>
              <w:bottom w:val="single" w:sz="4" w:space="0" w:color="auto"/>
              <w:right w:val="single" w:sz="4" w:space="0" w:color="auto"/>
            </w:tcBorders>
            <w:vAlign w:val="bottom"/>
          </w:tcPr>
          <w:p w14:paraId="3CCD412A"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2949CF49"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0FA1F3FF"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14:paraId="531A3442" w14:textId="77777777" w:rsidR="00C40A1B" w:rsidRPr="00A66981" w:rsidRDefault="00C40A1B" w:rsidP="00AA4796">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14:paraId="2F53B1C7"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38D7E50D"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4D7B01AF"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14:paraId="02FC67E0" w14:textId="77777777" w:rsidR="00C40A1B" w:rsidRPr="00A66981" w:rsidRDefault="00C40A1B" w:rsidP="00AA4796">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14:paraId="2829B2ED"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62C1EA91"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44509D8F"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284" w:type="dxa"/>
            <w:tcBorders>
              <w:top w:val="nil"/>
              <w:left w:val="single" w:sz="4" w:space="0" w:color="auto"/>
              <w:bottom w:val="nil"/>
              <w:right w:val="single" w:sz="4" w:space="0" w:color="auto"/>
            </w:tcBorders>
            <w:vAlign w:val="bottom"/>
          </w:tcPr>
          <w:p w14:paraId="63B94B77" w14:textId="77777777" w:rsidR="00C40A1B" w:rsidRPr="00A66981" w:rsidRDefault="00C40A1B" w:rsidP="00AA4796">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14:paraId="5691103C"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1628BF3E"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343D6126"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31C4CE6A"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14:paraId="662F89A7" w14:textId="77777777" w:rsidR="00C40A1B" w:rsidRPr="00A66981" w:rsidRDefault="00C40A1B" w:rsidP="00AA4796">
            <w:pPr>
              <w:tabs>
                <w:tab w:val="left" w:pos="432"/>
              </w:tabs>
              <w:jc w:val="center"/>
              <w:rPr>
                <w:rFonts w:ascii="Arial" w:hAnsi="Arial" w:cs="Arial"/>
                <w:b/>
                <w:bCs/>
                <w:sz w:val="22"/>
                <w:szCs w:val="22"/>
              </w:rPr>
            </w:pPr>
            <w:r w:rsidRPr="00A66981">
              <w:rPr>
                <w:rFonts w:ascii="Arial" w:hAnsi="Arial" w:cs="Arial"/>
                <w:b/>
                <w:bCs/>
                <w:sz w:val="22"/>
                <w:szCs w:val="22"/>
              </w:rPr>
              <w:fldChar w:fldCharType="begin">
                <w:ffData>
                  <w:name w:val="Texte38"/>
                  <w:enabled/>
                  <w:calcOnExit w:val="0"/>
                  <w:textInput>
                    <w:maxLength w:val="1"/>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c>
          <w:tcPr>
            <w:tcW w:w="1290" w:type="dxa"/>
            <w:tcBorders>
              <w:top w:val="nil"/>
              <w:left w:val="single" w:sz="4" w:space="0" w:color="auto"/>
              <w:bottom w:val="nil"/>
              <w:right w:val="nil"/>
            </w:tcBorders>
            <w:vAlign w:val="bottom"/>
          </w:tcPr>
          <w:p w14:paraId="48C0C101" w14:textId="77777777" w:rsidR="00C40A1B" w:rsidRPr="00A66981" w:rsidRDefault="00C40A1B" w:rsidP="00AA4796">
            <w:pPr>
              <w:jc w:val="right"/>
              <w:rPr>
                <w:rFonts w:ascii="Arial" w:hAnsi="Arial" w:cs="Arial"/>
                <w:sz w:val="22"/>
                <w:szCs w:val="22"/>
              </w:rPr>
            </w:pPr>
            <w:r w:rsidRPr="00A66981">
              <w:rPr>
                <w:rFonts w:ascii="Arial" w:hAnsi="Arial" w:cs="Arial"/>
                <w:sz w:val="22"/>
                <w:szCs w:val="22"/>
              </w:rPr>
              <w:t>Code APE :</w:t>
            </w:r>
          </w:p>
        </w:tc>
        <w:tc>
          <w:tcPr>
            <w:tcW w:w="1134" w:type="dxa"/>
            <w:tcBorders>
              <w:top w:val="nil"/>
              <w:left w:val="single" w:sz="4" w:space="0" w:color="auto"/>
              <w:bottom w:val="single" w:sz="4" w:space="0" w:color="auto"/>
              <w:right w:val="single" w:sz="4" w:space="0" w:color="auto"/>
            </w:tcBorders>
            <w:vAlign w:val="bottom"/>
          </w:tcPr>
          <w:p w14:paraId="25B92E70" w14:textId="77777777" w:rsidR="00C40A1B" w:rsidRPr="00A66981" w:rsidRDefault="00C40A1B" w:rsidP="00AA4796">
            <w:pPr>
              <w:jc w:val="center"/>
              <w:rPr>
                <w:rFonts w:ascii="Arial" w:hAnsi="Arial" w:cs="Arial"/>
                <w:b/>
                <w:bCs/>
                <w:sz w:val="22"/>
                <w:szCs w:val="22"/>
              </w:rPr>
            </w:pPr>
            <w:r w:rsidRPr="00A66981">
              <w:rPr>
                <w:rFonts w:ascii="Arial" w:hAnsi="Arial" w:cs="Arial"/>
                <w:b/>
                <w:bCs/>
                <w:sz w:val="22"/>
                <w:szCs w:val="22"/>
              </w:rPr>
              <w:fldChar w:fldCharType="begin">
                <w:ffData>
                  <w:name w:val="Texte37"/>
                  <w:enabled/>
                  <w:calcOnExit w:val="0"/>
                  <w:textInput/>
                </w:ffData>
              </w:fldChar>
            </w:r>
            <w:r w:rsidRPr="00A66981">
              <w:rPr>
                <w:rFonts w:ascii="Arial" w:hAnsi="Arial" w:cs="Arial"/>
                <w:b/>
                <w:bCs/>
                <w:sz w:val="22"/>
                <w:szCs w:val="22"/>
              </w:rPr>
              <w:instrText xml:space="preserve"> FORMTEXT </w:instrText>
            </w:r>
            <w:r w:rsidRPr="00A66981">
              <w:rPr>
                <w:rFonts w:ascii="Arial" w:hAnsi="Arial" w:cs="Arial"/>
                <w:b/>
                <w:bCs/>
                <w:sz w:val="22"/>
                <w:szCs w:val="22"/>
              </w:rPr>
            </w:r>
            <w:r w:rsidRPr="00A66981">
              <w:rPr>
                <w:rFonts w:ascii="Arial" w:hAnsi="Arial" w:cs="Arial"/>
                <w:b/>
                <w:bCs/>
                <w:sz w:val="22"/>
                <w:szCs w:val="22"/>
              </w:rPr>
              <w:fldChar w:fldCharType="separate"/>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eastAsia="MS Mincho" w:hAnsi="Arial" w:cs="Arial"/>
                <w:b/>
                <w:bCs/>
                <w:noProof/>
                <w:sz w:val="22"/>
                <w:szCs w:val="22"/>
              </w:rPr>
              <w:t> </w:t>
            </w:r>
            <w:r w:rsidRPr="00A66981">
              <w:rPr>
                <w:rFonts w:ascii="Arial" w:hAnsi="Arial" w:cs="Arial"/>
                <w:b/>
                <w:bCs/>
                <w:sz w:val="22"/>
                <w:szCs w:val="22"/>
              </w:rPr>
              <w:fldChar w:fldCharType="end"/>
            </w:r>
          </w:p>
        </w:tc>
      </w:tr>
    </w:tbl>
    <w:p w14:paraId="7FCB018D" w14:textId="77777777" w:rsidR="00481B23" w:rsidRPr="00A66981" w:rsidRDefault="00481B23" w:rsidP="00171BF1">
      <w:pPr>
        <w:ind w:left="284"/>
        <w:rPr>
          <w:rFonts w:ascii="Arial" w:hAnsi="Arial" w:cs="Arial"/>
          <w:sz w:val="22"/>
          <w:szCs w:val="22"/>
        </w:rPr>
      </w:pPr>
    </w:p>
    <w:p w14:paraId="2A077C41" w14:textId="77777777" w:rsidR="00C55E52" w:rsidRPr="00A66981" w:rsidRDefault="00C55E52" w:rsidP="00171BF1">
      <w:pPr>
        <w:ind w:left="284"/>
        <w:rPr>
          <w:rFonts w:ascii="Arial" w:hAnsi="Arial" w:cs="Arial"/>
          <w:sz w:val="22"/>
          <w:szCs w:val="22"/>
        </w:rPr>
      </w:pPr>
    </w:p>
    <w:p w14:paraId="7C36912B" w14:textId="77777777" w:rsidR="00C40A1B" w:rsidRPr="00A66981" w:rsidRDefault="00C40A1B" w:rsidP="00C40A1B">
      <w:pPr>
        <w:jc w:val="both"/>
        <w:rPr>
          <w:rFonts w:ascii="Arial" w:hAnsi="Arial" w:cs="Arial"/>
          <w:sz w:val="22"/>
          <w:szCs w:val="22"/>
        </w:rPr>
      </w:pPr>
      <w:r w:rsidRPr="00A66981">
        <w:rPr>
          <w:rFonts w:ascii="Arial" w:hAnsi="Arial" w:cs="Arial"/>
          <w:color w:val="66CCFF"/>
          <w:spacing w:val="-10"/>
          <w:position w:val="-1"/>
          <w:sz w:val="22"/>
          <w:szCs w:val="22"/>
        </w:rPr>
        <w:t></w:t>
      </w:r>
      <w:r w:rsidR="000B5718">
        <w:rPr>
          <w:rFonts w:ascii="Arial" w:hAnsi="Arial" w:cs="Arial"/>
          <w:color w:val="66CCFF"/>
          <w:spacing w:val="-10"/>
          <w:position w:val="-1"/>
          <w:sz w:val="22"/>
          <w:szCs w:val="22"/>
        </w:rPr>
        <w:t xml:space="preserve"> </w:t>
      </w:r>
      <w:r w:rsidRPr="00A66981">
        <w:rPr>
          <w:rFonts w:ascii="Arial" w:hAnsi="Arial" w:cs="Arial"/>
          <w:sz w:val="22"/>
          <w:szCs w:val="22"/>
        </w:rPr>
        <w:t>Forme juridique du candidat individuel ou du membre du groupement (entreprise individuelle, SA, SARL, EURL, association, établissement public, etc.) :</w:t>
      </w:r>
    </w:p>
    <w:p w14:paraId="546C0A5E" w14:textId="77777777" w:rsidR="00C40A1B" w:rsidRPr="00A66981" w:rsidRDefault="00C40A1B" w:rsidP="00C40A1B">
      <w:pPr>
        <w:jc w:val="both"/>
        <w:rPr>
          <w:rFonts w:ascii="Arial" w:hAnsi="Arial" w:cs="Arial"/>
          <w:bCs/>
          <w:sz w:val="22"/>
          <w:szCs w:val="22"/>
          <w:u w:val="dash"/>
        </w:rPr>
      </w:pPr>
    </w:p>
    <w:p w14:paraId="4FD699C8" w14:textId="77777777" w:rsidR="00C40A1B" w:rsidRPr="00A66981" w:rsidRDefault="00C40A1B" w:rsidP="00C40A1B">
      <w:pPr>
        <w:jc w:val="both"/>
        <w:rPr>
          <w:rFonts w:ascii="Arial" w:hAnsi="Arial" w:cs="Arial"/>
          <w:bCs/>
          <w:sz w:val="22"/>
          <w:szCs w:val="22"/>
          <w:u w:val="dash"/>
        </w:rPr>
      </w:pPr>
      <w:r w:rsidRPr="00A66981">
        <w:rPr>
          <w:rFonts w:ascii="Arial" w:hAnsi="Arial" w:cs="Arial"/>
          <w:bCs/>
          <w:sz w:val="22"/>
          <w:szCs w:val="22"/>
          <w:u w:val="dash"/>
        </w:rPr>
        <w:fldChar w:fldCharType="begin">
          <w:ffData>
            <w:name w:val="Texte39"/>
            <w:enabled/>
            <w:calcOnExit w:val="0"/>
            <w:textInput/>
          </w:ffData>
        </w:fldChar>
      </w:r>
      <w:r w:rsidRPr="00A66981">
        <w:rPr>
          <w:rFonts w:ascii="Arial" w:hAnsi="Arial" w:cs="Arial"/>
          <w:bCs/>
          <w:sz w:val="22"/>
          <w:szCs w:val="22"/>
          <w:u w:val="dash"/>
        </w:rPr>
        <w:instrText xml:space="preserve"> FORMTEXT </w:instrText>
      </w:r>
      <w:r w:rsidRPr="00A66981">
        <w:rPr>
          <w:rFonts w:ascii="Arial" w:hAnsi="Arial" w:cs="Arial"/>
          <w:bCs/>
          <w:sz w:val="22"/>
          <w:szCs w:val="22"/>
          <w:u w:val="dash"/>
        </w:rPr>
      </w:r>
      <w:r w:rsidRPr="00A66981">
        <w:rPr>
          <w:rFonts w:ascii="Arial" w:hAnsi="Arial" w:cs="Arial"/>
          <w:bCs/>
          <w:sz w:val="22"/>
          <w:szCs w:val="22"/>
          <w:u w:val="dash"/>
        </w:rPr>
        <w:fldChar w:fldCharType="separate"/>
      </w:r>
      <w:r w:rsidRPr="00A66981">
        <w:rPr>
          <w:rFonts w:ascii="Arial" w:hAnsi="Arial" w:cs="Arial"/>
          <w:bCs/>
          <w:noProof/>
          <w:sz w:val="22"/>
          <w:szCs w:val="22"/>
          <w:u w:val="dash"/>
        </w:rPr>
        <w:t> </w:t>
      </w:r>
      <w:r w:rsidRPr="00A66981">
        <w:rPr>
          <w:rFonts w:ascii="Arial" w:hAnsi="Arial" w:cs="Arial"/>
          <w:bCs/>
          <w:noProof/>
          <w:sz w:val="22"/>
          <w:szCs w:val="22"/>
          <w:u w:val="dash"/>
        </w:rPr>
        <w:t> </w:t>
      </w:r>
      <w:r w:rsidRPr="00A66981">
        <w:rPr>
          <w:rFonts w:ascii="Arial" w:hAnsi="Arial" w:cs="Arial"/>
          <w:bCs/>
          <w:noProof/>
          <w:sz w:val="22"/>
          <w:szCs w:val="22"/>
          <w:u w:val="dash"/>
        </w:rPr>
        <w:t> </w:t>
      </w:r>
      <w:r w:rsidRPr="00A66981">
        <w:rPr>
          <w:rFonts w:ascii="Arial" w:hAnsi="Arial" w:cs="Arial"/>
          <w:bCs/>
          <w:noProof/>
          <w:sz w:val="22"/>
          <w:szCs w:val="22"/>
          <w:u w:val="dash"/>
        </w:rPr>
        <w:t> </w:t>
      </w:r>
      <w:r w:rsidRPr="00A66981">
        <w:rPr>
          <w:rFonts w:ascii="Arial" w:hAnsi="Arial" w:cs="Arial"/>
          <w:bCs/>
          <w:noProof/>
          <w:sz w:val="22"/>
          <w:szCs w:val="22"/>
          <w:u w:val="dash"/>
        </w:rPr>
        <w:t> </w:t>
      </w:r>
      <w:r w:rsidRPr="00A66981">
        <w:rPr>
          <w:rFonts w:ascii="Arial" w:hAnsi="Arial" w:cs="Arial"/>
          <w:bCs/>
          <w:sz w:val="22"/>
          <w:szCs w:val="22"/>
          <w:u w:val="dash"/>
        </w:rPr>
        <w:fldChar w:fldCharType="end"/>
      </w:r>
    </w:p>
    <w:p w14:paraId="76D65B21" w14:textId="77777777" w:rsidR="00481B23" w:rsidRPr="00A66981" w:rsidRDefault="00481B23" w:rsidP="00C40A1B">
      <w:pPr>
        <w:rPr>
          <w:rFonts w:ascii="Arial" w:hAnsi="Arial" w:cs="Arial"/>
          <w:sz w:val="22"/>
          <w:szCs w:val="22"/>
        </w:rPr>
      </w:pPr>
    </w:p>
    <w:p w14:paraId="1872FA26" w14:textId="77777777" w:rsidR="00C40A1B" w:rsidRPr="00A66981" w:rsidRDefault="00C40A1B" w:rsidP="00C40A1B">
      <w:pPr>
        <w:suppressAutoHyphens w:val="0"/>
        <w:jc w:val="both"/>
        <w:rPr>
          <w:rFonts w:ascii="Arial" w:hAnsi="Arial" w:cs="Arial"/>
          <w:b/>
          <w:bCs/>
          <w:sz w:val="22"/>
          <w:szCs w:val="22"/>
          <w:lang w:eastAsia="fr-FR"/>
        </w:rPr>
      </w:pPr>
    </w:p>
    <w:p w14:paraId="0DF352B5"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bCs/>
          <w:color w:val="66CCFF"/>
          <w:spacing w:val="-10"/>
          <w:position w:val="-2"/>
          <w:sz w:val="22"/>
          <w:szCs w:val="22"/>
          <w:lang w:eastAsia="fr-FR"/>
        </w:rPr>
        <w:sym w:font="Wingdings" w:char="F06E"/>
      </w:r>
      <w:r w:rsidRPr="00A66981">
        <w:rPr>
          <w:rFonts w:ascii="Arial" w:hAnsi="Arial" w:cs="Arial"/>
          <w:bCs/>
          <w:color w:val="FFFF00"/>
          <w:spacing w:val="-10"/>
          <w:position w:val="-2"/>
          <w:sz w:val="22"/>
          <w:szCs w:val="22"/>
          <w:lang w:eastAsia="fr-FR"/>
        </w:rPr>
        <w:t> </w:t>
      </w:r>
      <w:r w:rsidRPr="00A66981">
        <w:rPr>
          <w:rFonts w:ascii="Arial" w:hAnsi="Arial" w:cs="Arial"/>
          <w:sz w:val="22"/>
          <w:szCs w:val="22"/>
          <w:lang w:eastAsia="fr-FR"/>
        </w:rPr>
        <w:t>Personne(s) physique(s) ayant le pouvoir d’engager le sous-traitant :</w:t>
      </w:r>
    </w:p>
    <w:p w14:paraId="4AB8A77F" w14:textId="77777777" w:rsidR="00C40A1B" w:rsidRPr="00A66981" w:rsidRDefault="00C40A1B" w:rsidP="00C40A1B">
      <w:pPr>
        <w:suppressAutoHyphens w:val="0"/>
        <w:jc w:val="both"/>
        <w:rPr>
          <w:rFonts w:ascii="Arial" w:hAnsi="Arial" w:cs="Arial"/>
          <w:i/>
          <w:sz w:val="22"/>
          <w:szCs w:val="22"/>
          <w:lang w:eastAsia="fr-FR"/>
        </w:rPr>
      </w:pPr>
      <w:r w:rsidRPr="00A66981">
        <w:rPr>
          <w:rFonts w:ascii="Arial" w:hAnsi="Arial" w:cs="Arial"/>
          <w:i/>
          <w:sz w:val="22"/>
          <w:szCs w:val="22"/>
          <w:lang w:eastAsia="fr-FR"/>
        </w:rPr>
        <w:t>(Indiquer le nom, prénom et la qualité de chaque personne. En MDS, joindre en annexe un justificatif prouvant l’habilitation à engager le sous-traitant. Pour les autres marchés publics, ce document sera à fournir à la demande de l’acheteur.)</w:t>
      </w:r>
    </w:p>
    <w:p w14:paraId="28FE8064" w14:textId="77777777" w:rsidR="00C40A1B" w:rsidRPr="00A66981" w:rsidRDefault="00C40A1B" w:rsidP="00C40A1B">
      <w:pPr>
        <w:suppressAutoHyphens w:val="0"/>
        <w:jc w:val="both"/>
        <w:rPr>
          <w:rFonts w:ascii="Arial" w:hAnsi="Arial" w:cs="Arial"/>
          <w:i/>
          <w:sz w:val="22"/>
          <w:szCs w:val="22"/>
          <w:lang w:eastAsia="fr-FR"/>
        </w:rPr>
      </w:pPr>
    </w:p>
    <w:p w14:paraId="46903A38" w14:textId="77777777" w:rsidR="00C55E52" w:rsidRPr="00A66981" w:rsidRDefault="00C55E52" w:rsidP="00C40A1B">
      <w:pPr>
        <w:suppressAutoHyphens w:val="0"/>
        <w:jc w:val="both"/>
        <w:rPr>
          <w:rFonts w:ascii="Arial" w:hAnsi="Arial" w:cs="Arial"/>
          <w:i/>
          <w:sz w:val="22"/>
          <w:szCs w:val="22"/>
          <w:lang w:eastAsia="fr-FR"/>
        </w:rPr>
      </w:pPr>
    </w:p>
    <w:p w14:paraId="26165189" w14:textId="77777777" w:rsidR="00C40A1B" w:rsidRPr="00A66981" w:rsidRDefault="00C40A1B" w:rsidP="00C40A1B">
      <w:pPr>
        <w:suppressAutoHyphens w:val="0"/>
        <w:jc w:val="both"/>
        <w:rPr>
          <w:rFonts w:ascii="Arial" w:hAnsi="Arial" w:cs="Arial"/>
          <w:i/>
          <w:sz w:val="22"/>
          <w:szCs w:val="22"/>
          <w:lang w:eastAsia="fr-FR"/>
        </w:rPr>
      </w:pPr>
    </w:p>
    <w:p w14:paraId="4142AA6B"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b/>
          <w:color w:val="66CCFF"/>
          <w:spacing w:val="-10"/>
          <w:position w:val="-1"/>
          <w:sz w:val="22"/>
          <w:szCs w:val="22"/>
          <w:lang w:eastAsia="fr-FR"/>
        </w:rPr>
        <w:t></w:t>
      </w:r>
      <w:r w:rsidRPr="00A66981">
        <w:rPr>
          <w:rFonts w:ascii="Arial" w:eastAsia="Arial" w:hAnsi="Arial" w:cs="Arial"/>
          <w:spacing w:val="-10"/>
          <w:position w:val="-1"/>
          <w:sz w:val="22"/>
          <w:szCs w:val="22"/>
          <w:lang w:eastAsia="fr-FR"/>
        </w:rPr>
        <w:t> </w:t>
      </w:r>
      <w:r w:rsidRPr="00A66981">
        <w:rPr>
          <w:rFonts w:ascii="Arial" w:hAnsi="Arial" w:cs="Arial"/>
          <w:sz w:val="22"/>
          <w:szCs w:val="22"/>
          <w:lang w:eastAsia="fr-FR"/>
        </w:rPr>
        <w:t xml:space="preserve">Le sous-traitant est-il une micro, une petite ou une moyenne entreprise au sens de la </w:t>
      </w:r>
      <w:hyperlink r:id="rId16" w:history="1">
        <w:r w:rsidRPr="00A66981">
          <w:rPr>
            <w:rFonts w:ascii="Arial" w:hAnsi="Arial" w:cs="Arial"/>
            <w:color w:val="0000FF"/>
            <w:sz w:val="22"/>
            <w:szCs w:val="22"/>
            <w:u w:val="single"/>
            <w:lang w:eastAsia="fr-FR"/>
          </w:rPr>
          <w:t>recommandation de la Commission du 6 mai 2003</w:t>
        </w:r>
      </w:hyperlink>
      <w:r w:rsidRPr="00A66981">
        <w:rPr>
          <w:rFonts w:ascii="Arial" w:hAnsi="Arial" w:cs="Arial"/>
          <w:sz w:val="22"/>
          <w:szCs w:val="22"/>
          <w:lang w:eastAsia="fr-FR"/>
        </w:rPr>
        <w:t xml:space="preserve"> concernant la définition des micro, petites et moyennes entreprises ou un artisan au sens au sens </w:t>
      </w:r>
      <w:hyperlink r:id="rId17" w:history="1">
        <w:r w:rsidRPr="00A66981">
          <w:rPr>
            <w:rFonts w:ascii="Arial" w:hAnsi="Arial" w:cs="Arial"/>
            <w:color w:val="0000FF"/>
            <w:sz w:val="22"/>
            <w:szCs w:val="22"/>
            <w:u w:val="single"/>
            <w:lang w:eastAsia="fr-FR"/>
          </w:rPr>
          <w:t>de l'article 19 de la loi du 5 juillet 1996</w:t>
        </w:r>
      </w:hyperlink>
      <w:r w:rsidRPr="00A66981">
        <w:rPr>
          <w:rFonts w:ascii="Arial" w:hAnsi="Arial" w:cs="Arial"/>
          <w:sz w:val="22"/>
          <w:szCs w:val="22"/>
          <w:lang w:eastAsia="fr-FR"/>
        </w:rPr>
        <w:t xml:space="preserve"> n° 96-603 modifiée relative au développement et à la promotion du commerce et de l’artisanat (</w:t>
      </w:r>
      <w:hyperlink r:id="rId18" w:history="1">
        <w:r w:rsidRPr="00A66981">
          <w:rPr>
            <w:rFonts w:ascii="Arial" w:hAnsi="Arial" w:cs="Arial"/>
            <w:color w:val="0070C0"/>
            <w:sz w:val="22"/>
            <w:szCs w:val="22"/>
            <w:u w:val="single"/>
            <w:lang w:eastAsia="fr-FR"/>
          </w:rPr>
          <w:t>Art. R. 2151-13</w:t>
        </w:r>
      </w:hyperlink>
      <w:r w:rsidRPr="00A66981">
        <w:rPr>
          <w:rFonts w:ascii="Arial" w:hAnsi="Arial" w:cs="Arial"/>
          <w:sz w:val="22"/>
          <w:szCs w:val="22"/>
          <w:lang w:eastAsia="fr-FR"/>
        </w:rPr>
        <w:t xml:space="preserve"> et </w:t>
      </w:r>
      <w:hyperlink r:id="rId19" w:history="1">
        <w:r w:rsidRPr="00A66981">
          <w:rPr>
            <w:rFonts w:ascii="Arial" w:hAnsi="Arial" w:cs="Arial"/>
            <w:color w:val="0000FF"/>
            <w:sz w:val="22"/>
            <w:szCs w:val="22"/>
            <w:u w:val="single"/>
            <w:lang w:eastAsia="fr-FR"/>
          </w:rPr>
          <w:t>R. 2351-12</w:t>
        </w:r>
      </w:hyperlink>
      <w:r w:rsidRPr="00A66981">
        <w:rPr>
          <w:rFonts w:ascii="Arial" w:hAnsi="Arial" w:cs="Arial"/>
          <w:sz w:val="22"/>
          <w:szCs w:val="22"/>
          <w:lang w:eastAsia="fr-FR"/>
        </w:rPr>
        <w:t xml:space="preserve"> du code de la commande publique) ?</w:t>
      </w:r>
    </w:p>
    <w:p w14:paraId="3590A6CF" w14:textId="77777777" w:rsidR="00C40A1B" w:rsidRPr="00A66981" w:rsidRDefault="00C40A1B" w:rsidP="00C40A1B">
      <w:pPr>
        <w:suppressAutoHyphens w:val="0"/>
        <w:jc w:val="both"/>
        <w:rPr>
          <w:rFonts w:ascii="Arial" w:hAnsi="Arial" w:cs="Arial"/>
          <w:sz w:val="22"/>
          <w:szCs w:val="22"/>
          <w:lang w:eastAsia="fr-FR"/>
        </w:rPr>
      </w:pPr>
    </w:p>
    <w:p w14:paraId="095C282C" w14:textId="77777777" w:rsidR="00C40A1B" w:rsidRPr="00A66981" w:rsidRDefault="00C40A1B" w:rsidP="00C40A1B">
      <w:pPr>
        <w:suppressAutoHyphens w:val="0"/>
        <w:ind w:left="567"/>
        <w:jc w:val="both"/>
        <w:rPr>
          <w:rFonts w:ascii="Arial" w:hAnsi="Arial" w:cs="Arial"/>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bCs/>
          <w:sz w:val="22"/>
          <w:szCs w:val="22"/>
          <w:lang w:eastAsia="fr-FR"/>
        </w:rPr>
        <w:t> </w:t>
      </w:r>
      <w:r w:rsidRPr="00A66981">
        <w:rPr>
          <w:rFonts w:ascii="Arial" w:hAnsi="Arial" w:cs="Arial"/>
          <w:sz w:val="22"/>
          <w:szCs w:val="22"/>
          <w:lang w:eastAsia="fr-FR"/>
        </w:rPr>
        <w:t xml:space="preserve">Oui      </w:t>
      </w: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bCs/>
          <w:sz w:val="22"/>
          <w:szCs w:val="22"/>
          <w:lang w:eastAsia="fr-FR"/>
        </w:rPr>
        <w:t> </w:t>
      </w:r>
      <w:r w:rsidRPr="00A66981">
        <w:rPr>
          <w:rFonts w:ascii="Arial" w:hAnsi="Arial" w:cs="Arial"/>
          <w:sz w:val="22"/>
          <w:szCs w:val="22"/>
          <w:lang w:eastAsia="fr-FR"/>
        </w:rPr>
        <w:t>Non</w:t>
      </w:r>
    </w:p>
    <w:p w14:paraId="2F7DD2B6" w14:textId="77777777" w:rsidR="00C40A1B" w:rsidRPr="00A66981" w:rsidRDefault="00C40A1B" w:rsidP="00C40A1B">
      <w:pPr>
        <w:suppressAutoHyphens w:val="0"/>
        <w:jc w:val="both"/>
        <w:rPr>
          <w:rFonts w:ascii="Arial" w:hAnsi="Arial" w:cs="Arial"/>
          <w:i/>
          <w:sz w:val="22"/>
          <w:szCs w:val="22"/>
          <w:lang w:eastAsia="fr-FR"/>
        </w:rPr>
      </w:pPr>
    </w:p>
    <w:p w14:paraId="090968D6"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b/>
          <w:color w:val="66CCFF"/>
          <w:spacing w:val="-10"/>
          <w:position w:val="-1"/>
          <w:sz w:val="22"/>
          <w:szCs w:val="22"/>
          <w:lang w:eastAsia="fr-FR"/>
        </w:rPr>
        <w:t></w:t>
      </w:r>
      <w:r w:rsidRPr="00A66981">
        <w:rPr>
          <w:rFonts w:ascii="Arial" w:eastAsia="Arial" w:hAnsi="Arial" w:cs="Arial"/>
          <w:spacing w:val="-10"/>
          <w:position w:val="-1"/>
          <w:sz w:val="22"/>
          <w:szCs w:val="22"/>
          <w:lang w:eastAsia="fr-FR"/>
        </w:rPr>
        <w:t> </w:t>
      </w:r>
      <w:r w:rsidRPr="00A66981">
        <w:rPr>
          <w:rFonts w:ascii="Arial" w:hAnsi="Arial" w:cs="Arial"/>
          <w:sz w:val="22"/>
          <w:szCs w:val="22"/>
          <w:lang w:eastAsia="fr-FR"/>
        </w:rPr>
        <w:t xml:space="preserve">Pour les </w:t>
      </w:r>
      <w:r w:rsidRPr="00A66981">
        <w:rPr>
          <w:rFonts w:ascii="Arial" w:hAnsi="Arial" w:cs="Arial"/>
          <w:b/>
          <w:sz w:val="22"/>
          <w:szCs w:val="22"/>
          <w:lang w:eastAsia="fr-FR"/>
        </w:rPr>
        <w:t>marchés de défense ou de sécurité</w:t>
      </w:r>
      <w:r w:rsidRPr="00A66981">
        <w:rPr>
          <w:rFonts w:ascii="Arial" w:hAnsi="Arial" w:cs="Arial"/>
          <w:sz w:val="22"/>
          <w:szCs w:val="22"/>
          <w:lang w:eastAsia="fr-FR"/>
        </w:rPr>
        <w:t xml:space="preserve"> passés par les services du ministère de la défense uniquement </w:t>
      </w:r>
      <w:r w:rsidRPr="00A66981">
        <w:rPr>
          <w:rFonts w:ascii="Arial" w:hAnsi="Arial" w:cs="Arial"/>
          <w:b/>
          <w:sz w:val="22"/>
          <w:szCs w:val="22"/>
          <w:lang w:eastAsia="fr-FR"/>
        </w:rPr>
        <w:t>et</w:t>
      </w:r>
      <w:r w:rsidRPr="00A66981">
        <w:rPr>
          <w:rFonts w:ascii="Arial" w:hAnsi="Arial" w:cs="Arial"/>
          <w:sz w:val="22"/>
          <w:szCs w:val="22"/>
          <w:lang w:eastAsia="fr-FR"/>
        </w:rPr>
        <w:t xml:space="preserve"> à condition que le marché concerné soit un marché public de service ou de travaux ou un marché public de fournitures nécessitant des travaux de pose ou d’installation ou comportant des prestations de service (</w:t>
      </w:r>
      <w:hyperlink r:id="rId20" w:history="1">
        <w:r w:rsidRPr="00A66981">
          <w:rPr>
            <w:rFonts w:ascii="Arial" w:hAnsi="Arial" w:cs="Arial"/>
            <w:color w:val="0000FF"/>
            <w:sz w:val="22"/>
            <w:szCs w:val="22"/>
            <w:u w:val="single"/>
            <w:lang w:eastAsia="fr-FR"/>
          </w:rPr>
          <w:t>article R. 2393-33</w:t>
        </w:r>
      </w:hyperlink>
      <w:r w:rsidRPr="00A66981">
        <w:rPr>
          <w:rFonts w:ascii="Arial" w:hAnsi="Arial" w:cs="Arial"/>
          <w:sz w:val="22"/>
          <w:szCs w:val="22"/>
          <w:lang w:eastAsia="fr-FR"/>
        </w:rPr>
        <w:t xml:space="preserve"> du code de la commande publique), le sous-traitant est-il lié au titulaire ?</w:t>
      </w:r>
    </w:p>
    <w:p w14:paraId="49078F9E" w14:textId="77777777" w:rsidR="00C40A1B" w:rsidRPr="00A66981" w:rsidRDefault="00C40A1B" w:rsidP="00C40A1B">
      <w:pPr>
        <w:suppressAutoHyphens w:val="0"/>
        <w:ind w:left="567"/>
        <w:jc w:val="both"/>
        <w:rPr>
          <w:rFonts w:ascii="Arial" w:hAnsi="Arial" w:cs="Arial"/>
          <w:sz w:val="22"/>
          <w:szCs w:val="22"/>
          <w:lang w:eastAsia="fr-FR"/>
        </w:rPr>
      </w:pPr>
    </w:p>
    <w:p w14:paraId="421D6AE1" w14:textId="77777777" w:rsidR="00C40A1B" w:rsidRPr="00A66981" w:rsidRDefault="00C40A1B" w:rsidP="00C40A1B">
      <w:pPr>
        <w:suppressAutoHyphens w:val="0"/>
        <w:ind w:left="567"/>
        <w:jc w:val="both"/>
        <w:rPr>
          <w:rFonts w:ascii="Arial" w:hAnsi="Arial" w:cs="Arial"/>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bCs/>
          <w:sz w:val="22"/>
          <w:szCs w:val="22"/>
          <w:lang w:eastAsia="fr-FR"/>
        </w:rPr>
        <w:t> </w:t>
      </w:r>
      <w:r w:rsidRPr="00A66981">
        <w:rPr>
          <w:rFonts w:ascii="Arial" w:hAnsi="Arial" w:cs="Arial"/>
          <w:sz w:val="22"/>
          <w:szCs w:val="22"/>
          <w:lang w:eastAsia="fr-FR"/>
        </w:rPr>
        <w:t xml:space="preserve">Oui         </w:t>
      </w: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bCs/>
          <w:sz w:val="22"/>
          <w:szCs w:val="22"/>
          <w:lang w:eastAsia="fr-FR"/>
        </w:rPr>
        <w:t> </w:t>
      </w:r>
      <w:r w:rsidRPr="00A66981">
        <w:rPr>
          <w:rFonts w:ascii="Arial" w:hAnsi="Arial" w:cs="Arial"/>
          <w:sz w:val="22"/>
          <w:szCs w:val="22"/>
          <w:lang w:eastAsia="fr-FR"/>
        </w:rPr>
        <w:t>Non</w:t>
      </w:r>
    </w:p>
    <w:p w14:paraId="7D9A0257" w14:textId="77777777" w:rsidR="00C40A1B" w:rsidRPr="00A66981" w:rsidRDefault="00C40A1B" w:rsidP="00C40A1B">
      <w:pPr>
        <w:suppressAutoHyphens w:val="0"/>
        <w:jc w:val="both"/>
        <w:rPr>
          <w:rFonts w:ascii="Arial" w:hAnsi="Arial" w:cs="Arial"/>
          <w:sz w:val="22"/>
          <w:szCs w:val="22"/>
          <w:lang w:eastAsia="fr-FR"/>
        </w:rPr>
      </w:pPr>
    </w:p>
    <w:p w14:paraId="1858C42F" w14:textId="77777777" w:rsidR="00C55E52" w:rsidRPr="00A66981" w:rsidRDefault="00C55E52" w:rsidP="00C40A1B">
      <w:pPr>
        <w:suppressAutoHyphens w:val="0"/>
        <w:jc w:val="both"/>
        <w:rPr>
          <w:rFonts w:ascii="Arial" w:hAnsi="Arial" w:cs="Arial"/>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A66981" w14:paraId="45E72EDB" w14:textId="77777777" w:rsidTr="00224E9C">
        <w:tc>
          <w:tcPr>
            <w:tcW w:w="10331" w:type="dxa"/>
            <w:shd w:val="clear" w:color="auto" w:fill="66CCFF"/>
          </w:tcPr>
          <w:p w14:paraId="206B0D3A" w14:textId="77777777" w:rsidR="00614607" w:rsidRPr="00A66981" w:rsidRDefault="00C40A1B" w:rsidP="00B80B6A">
            <w:pPr>
              <w:tabs>
                <w:tab w:val="left" w:pos="-142"/>
                <w:tab w:val="left" w:pos="4111"/>
              </w:tabs>
              <w:jc w:val="both"/>
              <w:rPr>
                <w:rFonts w:ascii="Arial" w:hAnsi="Arial" w:cs="Arial"/>
                <w:b/>
                <w:bCs/>
                <w:sz w:val="22"/>
                <w:szCs w:val="22"/>
              </w:rPr>
            </w:pPr>
            <w:r w:rsidRPr="00A66981">
              <w:rPr>
                <w:rFonts w:ascii="Arial" w:hAnsi="Arial" w:cs="Arial"/>
                <w:b/>
                <w:bCs/>
                <w:sz w:val="22"/>
                <w:szCs w:val="22"/>
              </w:rPr>
              <w:t>F - Nature des prestations sous-traitées</w:t>
            </w:r>
          </w:p>
        </w:tc>
      </w:tr>
    </w:tbl>
    <w:p w14:paraId="50FD57A8" w14:textId="77777777" w:rsidR="00EE435B" w:rsidRPr="00A66981" w:rsidRDefault="00EE435B" w:rsidP="00EE435B">
      <w:pPr>
        <w:pStyle w:val="En-tte"/>
        <w:tabs>
          <w:tab w:val="clear" w:pos="4536"/>
          <w:tab w:val="clear" w:pos="9072"/>
          <w:tab w:val="left" w:pos="0"/>
          <w:tab w:val="left" w:pos="2160"/>
        </w:tabs>
        <w:jc w:val="both"/>
        <w:rPr>
          <w:rFonts w:ascii="Arial" w:hAnsi="Arial" w:cs="Arial"/>
          <w:i/>
          <w:iCs/>
          <w:sz w:val="22"/>
          <w:szCs w:val="22"/>
        </w:rPr>
      </w:pPr>
    </w:p>
    <w:p w14:paraId="2218A88B" w14:textId="77777777" w:rsidR="00C40A1B" w:rsidRPr="00A66981" w:rsidRDefault="00C40A1B" w:rsidP="00C40A1B">
      <w:pPr>
        <w:suppressAutoHyphens w:val="0"/>
        <w:jc w:val="both"/>
        <w:rPr>
          <w:rFonts w:ascii="Arial" w:hAnsi="Arial" w:cs="Arial"/>
          <w:i/>
          <w:sz w:val="22"/>
          <w:szCs w:val="22"/>
          <w:lang w:eastAsia="fr-FR"/>
        </w:rPr>
      </w:pPr>
      <w:r w:rsidRPr="00A66981">
        <w:rPr>
          <w:rFonts w:ascii="Arial" w:hAnsi="Arial" w:cs="Arial"/>
          <w:i/>
          <w:sz w:val="22"/>
          <w:szCs w:val="22"/>
          <w:lang w:eastAsia="fr-FR"/>
        </w:rPr>
        <w:t>(Reprendre les éléments concernés tels qu’ils figurent dans le contrat de sous-traitance.)</w:t>
      </w:r>
    </w:p>
    <w:p w14:paraId="27068E2D" w14:textId="77777777" w:rsidR="00C40A1B" w:rsidRPr="00A66981" w:rsidRDefault="00C40A1B" w:rsidP="00C40A1B">
      <w:pPr>
        <w:suppressAutoHyphens w:val="0"/>
        <w:jc w:val="both"/>
        <w:rPr>
          <w:rFonts w:ascii="Arial" w:hAnsi="Arial" w:cs="Arial"/>
          <w:sz w:val="22"/>
          <w:szCs w:val="22"/>
          <w:lang w:eastAsia="fr-FR"/>
        </w:rPr>
      </w:pPr>
    </w:p>
    <w:p w14:paraId="4189183C"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bCs/>
          <w:color w:val="66CCFF"/>
          <w:spacing w:val="-10"/>
          <w:position w:val="-2"/>
          <w:sz w:val="22"/>
          <w:szCs w:val="22"/>
          <w:lang w:eastAsia="fr-FR"/>
        </w:rPr>
        <w:sym w:font="Wingdings" w:char="F06E"/>
      </w:r>
      <w:r w:rsidRPr="00A66981">
        <w:rPr>
          <w:rFonts w:ascii="Arial" w:hAnsi="Arial" w:cs="Arial"/>
          <w:bCs/>
          <w:color w:val="FFFF00"/>
          <w:spacing w:val="-10"/>
          <w:position w:val="-2"/>
          <w:sz w:val="22"/>
          <w:szCs w:val="22"/>
          <w:lang w:eastAsia="fr-FR"/>
        </w:rPr>
        <w:t> </w:t>
      </w:r>
      <w:r w:rsidRPr="00A66981">
        <w:rPr>
          <w:rFonts w:ascii="Arial" w:hAnsi="Arial" w:cs="Arial"/>
          <w:b/>
          <w:bCs/>
          <w:sz w:val="22"/>
          <w:szCs w:val="22"/>
          <w:lang w:eastAsia="fr-FR"/>
        </w:rPr>
        <w:t>Nature des prestations sous-traitées</w:t>
      </w:r>
      <w:r w:rsidRPr="00A66981">
        <w:rPr>
          <w:rFonts w:ascii="Arial" w:hAnsi="Arial" w:cs="Arial"/>
          <w:sz w:val="22"/>
          <w:szCs w:val="22"/>
          <w:lang w:eastAsia="fr-FR"/>
        </w:rPr>
        <w:t> :</w:t>
      </w:r>
    </w:p>
    <w:p w14:paraId="43737F00" w14:textId="77777777" w:rsidR="00C40A1B" w:rsidRPr="00A66981" w:rsidRDefault="00C40A1B" w:rsidP="00C40A1B">
      <w:pPr>
        <w:suppressAutoHyphens w:val="0"/>
        <w:jc w:val="both"/>
        <w:rPr>
          <w:rFonts w:ascii="Arial" w:hAnsi="Arial" w:cs="Arial"/>
          <w:sz w:val="22"/>
          <w:szCs w:val="22"/>
          <w:lang w:eastAsia="fr-FR"/>
        </w:rPr>
      </w:pPr>
    </w:p>
    <w:p w14:paraId="40DC0E99" w14:textId="77777777" w:rsidR="00C40A1B" w:rsidRPr="00A66981" w:rsidRDefault="00C40A1B" w:rsidP="00C40A1B">
      <w:pPr>
        <w:suppressAutoHyphens w:val="0"/>
        <w:jc w:val="both"/>
        <w:rPr>
          <w:rFonts w:ascii="Arial" w:hAnsi="Arial" w:cs="Arial"/>
          <w:sz w:val="22"/>
          <w:szCs w:val="22"/>
          <w:lang w:eastAsia="fr-FR"/>
        </w:rPr>
      </w:pPr>
    </w:p>
    <w:p w14:paraId="5528D720"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bCs/>
          <w:color w:val="66CCFF"/>
          <w:spacing w:val="-10"/>
          <w:position w:val="-2"/>
          <w:sz w:val="22"/>
          <w:szCs w:val="22"/>
          <w:lang w:eastAsia="fr-FR"/>
        </w:rPr>
        <w:sym w:font="Wingdings" w:char="F06E"/>
      </w:r>
      <w:r w:rsidRPr="00A66981">
        <w:rPr>
          <w:rFonts w:ascii="Arial" w:hAnsi="Arial" w:cs="Arial"/>
          <w:sz w:val="22"/>
          <w:szCs w:val="22"/>
          <w:lang w:eastAsia="fr-FR"/>
        </w:rPr>
        <w:t xml:space="preserve"> </w:t>
      </w:r>
      <w:r w:rsidRPr="00A66981">
        <w:rPr>
          <w:rFonts w:ascii="Arial" w:hAnsi="Arial" w:cs="Arial"/>
          <w:b/>
          <w:bCs/>
          <w:sz w:val="22"/>
          <w:szCs w:val="22"/>
          <w:lang w:eastAsia="fr-FR"/>
        </w:rPr>
        <w:t xml:space="preserve">Sous-traitance de traitement de données à caractère personnel </w:t>
      </w:r>
      <w:r w:rsidRPr="00A66981">
        <w:rPr>
          <w:rFonts w:ascii="Arial" w:hAnsi="Arial" w:cs="Arial"/>
          <w:i/>
          <w:sz w:val="22"/>
          <w:szCs w:val="22"/>
          <w:lang w:eastAsia="fr-FR"/>
        </w:rPr>
        <w:t>(à compléter le cas échéant)</w:t>
      </w:r>
      <w:r w:rsidRPr="00A66981">
        <w:rPr>
          <w:rFonts w:ascii="Arial" w:hAnsi="Arial" w:cs="Arial"/>
          <w:sz w:val="22"/>
          <w:szCs w:val="22"/>
          <w:lang w:eastAsia="fr-FR"/>
        </w:rPr>
        <w:t> :</w:t>
      </w:r>
    </w:p>
    <w:p w14:paraId="1AD1D4C6"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p>
    <w:p w14:paraId="7EDC63DA"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sz w:val="22"/>
          <w:szCs w:val="22"/>
          <w:lang w:eastAsia="fr-FR"/>
        </w:rPr>
        <w:t>Le sous-traitant est autorisé à traiter les données à caractère personnel nécessaires pour fournir le ou les service(s) suivant(s) : ……………</w:t>
      </w:r>
    </w:p>
    <w:p w14:paraId="67EF9DAD" w14:textId="77777777" w:rsidR="00815878" w:rsidRPr="00A66981" w:rsidRDefault="00815878" w:rsidP="00C40A1B">
      <w:pPr>
        <w:tabs>
          <w:tab w:val="left" w:pos="864"/>
          <w:tab w:val="center" w:pos="4536"/>
          <w:tab w:val="right" w:pos="9072"/>
        </w:tabs>
        <w:suppressAutoHyphens w:val="0"/>
        <w:jc w:val="both"/>
        <w:rPr>
          <w:rFonts w:ascii="Arial" w:hAnsi="Arial" w:cs="Arial"/>
          <w:sz w:val="22"/>
          <w:szCs w:val="22"/>
          <w:lang w:eastAsia="fr-FR"/>
        </w:rPr>
      </w:pPr>
    </w:p>
    <w:p w14:paraId="6E80DCDF"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p>
    <w:p w14:paraId="60A64DD9"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sz w:val="22"/>
          <w:szCs w:val="22"/>
          <w:lang w:eastAsia="fr-FR"/>
        </w:rPr>
        <w:t>La durée du traitement est : ……………..</w:t>
      </w:r>
    </w:p>
    <w:p w14:paraId="67055AF7"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p>
    <w:p w14:paraId="537FAD77"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sz w:val="22"/>
          <w:szCs w:val="22"/>
          <w:lang w:eastAsia="fr-FR"/>
        </w:rPr>
        <w:t xml:space="preserve">La nature des opérations réalisées sur les données est : …………………. </w:t>
      </w:r>
    </w:p>
    <w:p w14:paraId="642E921C"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p>
    <w:p w14:paraId="69A81AE1"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sz w:val="22"/>
          <w:szCs w:val="22"/>
          <w:lang w:eastAsia="fr-FR"/>
        </w:rPr>
        <w:t>La ou les finalité(s) du traitement sont : ……………</w:t>
      </w:r>
    </w:p>
    <w:p w14:paraId="711C1A5A"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p>
    <w:p w14:paraId="5E2BEF1F"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sz w:val="22"/>
          <w:szCs w:val="22"/>
          <w:lang w:eastAsia="fr-FR"/>
        </w:rPr>
        <w:t>Les données à caractère personnel traitées sont : ………………</w:t>
      </w:r>
    </w:p>
    <w:p w14:paraId="56815EFD"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p>
    <w:p w14:paraId="3C25EAE0"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sz w:val="22"/>
          <w:szCs w:val="22"/>
          <w:lang w:eastAsia="fr-FR"/>
        </w:rPr>
        <w:t>Les catégories de personnes concernées sont : ………………….</w:t>
      </w:r>
    </w:p>
    <w:p w14:paraId="15B05A7C" w14:textId="77777777" w:rsidR="00C55E52" w:rsidRDefault="00C55E52" w:rsidP="00C40A1B">
      <w:pPr>
        <w:suppressAutoHyphens w:val="0"/>
        <w:jc w:val="both"/>
        <w:rPr>
          <w:rFonts w:ascii="Arial" w:hAnsi="Arial" w:cs="Arial"/>
          <w:sz w:val="22"/>
          <w:szCs w:val="22"/>
          <w:lang w:eastAsia="fr-FR"/>
        </w:rPr>
      </w:pPr>
    </w:p>
    <w:p w14:paraId="298C08FC" w14:textId="77777777" w:rsidR="00806885" w:rsidRDefault="00806885" w:rsidP="00C40A1B">
      <w:pPr>
        <w:suppressAutoHyphens w:val="0"/>
        <w:jc w:val="both"/>
        <w:rPr>
          <w:rFonts w:ascii="Arial" w:hAnsi="Arial" w:cs="Arial"/>
          <w:sz w:val="22"/>
          <w:szCs w:val="22"/>
          <w:lang w:eastAsia="fr-FR"/>
        </w:rPr>
      </w:pPr>
    </w:p>
    <w:p w14:paraId="7C417F63" w14:textId="77777777" w:rsidR="009045CB" w:rsidRDefault="009045CB" w:rsidP="00C40A1B">
      <w:pPr>
        <w:suppressAutoHyphens w:val="0"/>
        <w:jc w:val="both"/>
        <w:rPr>
          <w:rFonts w:ascii="Arial" w:hAnsi="Arial" w:cs="Arial"/>
          <w:sz w:val="22"/>
          <w:szCs w:val="22"/>
          <w:lang w:eastAsia="fr-FR"/>
        </w:rPr>
      </w:pPr>
    </w:p>
    <w:p w14:paraId="77C102FB" w14:textId="77777777" w:rsidR="009045CB" w:rsidRDefault="009045CB" w:rsidP="00C40A1B">
      <w:pPr>
        <w:suppressAutoHyphens w:val="0"/>
        <w:jc w:val="both"/>
        <w:rPr>
          <w:rFonts w:ascii="Arial" w:hAnsi="Arial" w:cs="Arial"/>
          <w:sz w:val="22"/>
          <w:szCs w:val="22"/>
          <w:lang w:eastAsia="fr-FR"/>
        </w:rPr>
      </w:pPr>
    </w:p>
    <w:p w14:paraId="429C4780" w14:textId="77777777" w:rsidR="009045CB" w:rsidRDefault="009045CB" w:rsidP="00C40A1B">
      <w:pPr>
        <w:suppressAutoHyphens w:val="0"/>
        <w:jc w:val="both"/>
        <w:rPr>
          <w:rFonts w:ascii="Arial" w:hAnsi="Arial" w:cs="Arial"/>
          <w:sz w:val="22"/>
          <w:szCs w:val="22"/>
          <w:lang w:eastAsia="fr-FR"/>
        </w:rPr>
      </w:pPr>
    </w:p>
    <w:p w14:paraId="006FDE22" w14:textId="77777777" w:rsidR="003A7065" w:rsidRDefault="003A7065" w:rsidP="00C40A1B">
      <w:pPr>
        <w:suppressAutoHyphens w:val="0"/>
        <w:jc w:val="both"/>
        <w:rPr>
          <w:rFonts w:ascii="Arial" w:hAnsi="Arial" w:cs="Arial"/>
          <w:sz w:val="22"/>
          <w:szCs w:val="22"/>
          <w:lang w:eastAsia="fr-FR"/>
        </w:rPr>
      </w:pPr>
    </w:p>
    <w:p w14:paraId="5EA96FA7" w14:textId="77777777" w:rsidR="003A7065" w:rsidRDefault="003A7065" w:rsidP="00C40A1B">
      <w:pPr>
        <w:suppressAutoHyphens w:val="0"/>
        <w:jc w:val="both"/>
        <w:rPr>
          <w:rFonts w:ascii="Arial" w:hAnsi="Arial" w:cs="Arial"/>
          <w:sz w:val="22"/>
          <w:szCs w:val="22"/>
          <w:lang w:eastAsia="fr-FR"/>
        </w:rPr>
      </w:pPr>
    </w:p>
    <w:p w14:paraId="252D4771" w14:textId="77777777" w:rsidR="003A7065" w:rsidRDefault="003A7065" w:rsidP="00C40A1B">
      <w:pPr>
        <w:suppressAutoHyphens w:val="0"/>
        <w:jc w:val="both"/>
        <w:rPr>
          <w:rFonts w:ascii="Arial" w:hAnsi="Arial" w:cs="Arial"/>
          <w:sz w:val="22"/>
          <w:szCs w:val="22"/>
          <w:lang w:eastAsia="fr-FR"/>
        </w:rPr>
      </w:pPr>
    </w:p>
    <w:p w14:paraId="551A7CF6" w14:textId="77777777" w:rsidR="00806885" w:rsidRDefault="00806885" w:rsidP="00C40A1B">
      <w:pPr>
        <w:suppressAutoHyphens w:val="0"/>
        <w:jc w:val="both"/>
        <w:rPr>
          <w:rFonts w:ascii="Arial" w:hAnsi="Arial" w:cs="Arial"/>
          <w:sz w:val="22"/>
          <w:szCs w:val="22"/>
          <w:lang w:eastAsia="fr-FR"/>
        </w:rPr>
      </w:pPr>
    </w:p>
    <w:p w14:paraId="7438CB12" w14:textId="77777777" w:rsidR="00806885" w:rsidRDefault="00806885" w:rsidP="00C40A1B">
      <w:pPr>
        <w:suppressAutoHyphens w:val="0"/>
        <w:jc w:val="both"/>
        <w:rPr>
          <w:rFonts w:ascii="Arial" w:hAnsi="Arial" w:cs="Arial"/>
          <w:sz w:val="22"/>
          <w:szCs w:val="22"/>
          <w:lang w:eastAsia="fr-FR"/>
        </w:rPr>
      </w:pPr>
    </w:p>
    <w:p w14:paraId="41D36C59"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sz w:val="22"/>
          <w:szCs w:val="22"/>
          <w:lang w:eastAsia="fr-FR"/>
        </w:rPr>
        <w:t>Le soumissionnaire/titulaire déclare que :</w:t>
      </w:r>
    </w:p>
    <w:p w14:paraId="66F06114"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p>
    <w:p w14:paraId="2EC938CC" w14:textId="77777777" w:rsidR="00C40A1B" w:rsidRPr="00A66981" w:rsidRDefault="00C40A1B" w:rsidP="00C40A1B">
      <w:pPr>
        <w:suppressAutoHyphens w:val="0"/>
        <w:ind w:left="567"/>
        <w:jc w:val="both"/>
        <w:rPr>
          <w:rFonts w:ascii="Arial" w:hAnsi="Arial" w:cs="Arial"/>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bCs/>
          <w:sz w:val="22"/>
          <w:szCs w:val="22"/>
          <w:lang w:eastAsia="fr-FR"/>
        </w:rPr>
        <w:t> </w:t>
      </w:r>
      <w:r w:rsidRPr="00A66981">
        <w:rPr>
          <w:rFonts w:ascii="Arial" w:hAnsi="Arial" w:cs="Arial"/>
          <w:sz w:val="22"/>
          <w:szCs w:val="22"/>
          <w:lang w:eastAsia="fr-FR"/>
        </w:rPr>
        <w:t>Le sous-traitant présente des garanties suffisantes pour la mise en œuvre de mesures techniques et organisationnelles propres à assurer la protection des données personnelles ;</w:t>
      </w:r>
    </w:p>
    <w:p w14:paraId="7894BF99" w14:textId="77777777" w:rsidR="00C40A1B" w:rsidRPr="00A66981" w:rsidRDefault="00C40A1B" w:rsidP="00C40A1B">
      <w:pPr>
        <w:suppressAutoHyphens w:val="0"/>
        <w:ind w:left="567"/>
        <w:jc w:val="both"/>
        <w:rPr>
          <w:rFonts w:ascii="Arial" w:hAnsi="Arial" w:cs="Arial"/>
          <w:sz w:val="22"/>
          <w:szCs w:val="22"/>
          <w:lang w:eastAsia="fr-FR"/>
        </w:rPr>
      </w:pPr>
    </w:p>
    <w:p w14:paraId="7D875A72" w14:textId="77777777" w:rsidR="00C40A1B" w:rsidRPr="00A66981" w:rsidRDefault="00C40A1B" w:rsidP="00C40A1B">
      <w:pPr>
        <w:suppressAutoHyphens w:val="0"/>
        <w:ind w:left="567"/>
        <w:jc w:val="both"/>
        <w:rPr>
          <w:rFonts w:ascii="Arial" w:hAnsi="Arial" w:cs="Arial"/>
          <w:sz w:val="22"/>
          <w:szCs w:val="22"/>
          <w:u w:val="single"/>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bCs/>
          <w:sz w:val="22"/>
          <w:szCs w:val="22"/>
          <w:lang w:eastAsia="fr-FR"/>
        </w:rPr>
        <w:t> L</w:t>
      </w:r>
      <w:r w:rsidRPr="00A66981">
        <w:rPr>
          <w:rFonts w:ascii="Arial" w:hAnsi="Arial" w:cs="Arial"/>
          <w:sz w:val="22"/>
          <w:szCs w:val="22"/>
          <w:lang w:eastAsia="fr-FR"/>
        </w:rPr>
        <w:t>e contrat de sous-traitance intègre les clauses obligatoires prévues par l’</w:t>
      </w:r>
      <w:hyperlink r:id="rId21" w:anchor="Article28" w:history="1">
        <w:r w:rsidRPr="00A66981">
          <w:rPr>
            <w:rFonts w:ascii="Arial" w:hAnsi="Arial" w:cs="Arial"/>
            <w:color w:val="0000FF"/>
            <w:sz w:val="22"/>
            <w:szCs w:val="22"/>
            <w:u w:val="single"/>
            <w:lang w:eastAsia="fr-FR"/>
          </w:rPr>
          <w:t>article 28 du règlement (UE) 2016/679 du Parlement européen et du Conseil du 27 avril 2016</w:t>
        </w:r>
      </w:hyperlink>
      <w:r w:rsidRPr="00A66981">
        <w:rPr>
          <w:rFonts w:ascii="Arial" w:hAnsi="Arial" w:cs="Arial"/>
          <w:sz w:val="22"/>
          <w:szCs w:val="22"/>
          <w:lang w:eastAsia="fr-FR"/>
        </w:rPr>
        <w:t xml:space="preserve"> relatif à la protection des personnes physiques à l’égard du traitement des données à caractère personnel et à la libre circulation de ces données et abrogeant la directive 95/46/CE (RGPD).</w:t>
      </w:r>
    </w:p>
    <w:p w14:paraId="4CA5D002" w14:textId="77777777" w:rsidR="00C40A1B" w:rsidRPr="00A66981" w:rsidRDefault="00C40A1B" w:rsidP="00C40A1B">
      <w:pPr>
        <w:suppressAutoHyphens w:val="0"/>
        <w:jc w:val="both"/>
        <w:rPr>
          <w:rFonts w:ascii="Arial" w:hAnsi="Arial" w:cs="Arial"/>
          <w:sz w:val="22"/>
          <w:szCs w:val="22"/>
          <w:lang w:eastAsia="fr-FR"/>
        </w:rPr>
      </w:pPr>
    </w:p>
    <w:p w14:paraId="1029BBAA"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bCs/>
          <w:color w:val="66CCFF"/>
          <w:spacing w:val="-10"/>
          <w:position w:val="-2"/>
          <w:sz w:val="22"/>
          <w:szCs w:val="22"/>
          <w:lang w:eastAsia="fr-FR"/>
        </w:rPr>
        <w:sym w:font="Wingdings" w:char="F06E"/>
      </w:r>
      <w:r w:rsidRPr="00A66981">
        <w:rPr>
          <w:rFonts w:ascii="Arial" w:hAnsi="Arial" w:cs="Arial"/>
          <w:bCs/>
          <w:color w:val="66CCFF"/>
          <w:spacing w:val="-10"/>
          <w:position w:val="-2"/>
          <w:sz w:val="22"/>
          <w:szCs w:val="22"/>
          <w:lang w:eastAsia="fr-FR"/>
        </w:rPr>
        <w:t> </w:t>
      </w:r>
      <w:r w:rsidRPr="00A66981">
        <w:rPr>
          <w:rFonts w:ascii="Arial" w:hAnsi="Arial" w:cs="Arial"/>
          <w:bCs/>
          <w:sz w:val="22"/>
          <w:szCs w:val="22"/>
          <w:lang w:eastAsia="fr-FR"/>
        </w:rPr>
        <w:t xml:space="preserve">Dans les </w:t>
      </w:r>
      <w:r w:rsidRPr="00A66981">
        <w:rPr>
          <w:rFonts w:ascii="Arial" w:hAnsi="Arial" w:cs="Arial"/>
          <w:b/>
          <w:bCs/>
          <w:sz w:val="22"/>
          <w:szCs w:val="22"/>
          <w:lang w:eastAsia="fr-FR"/>
        </w:rPr>
        <w:t>marchés de défense et de sécurité</w:t>
      </w:r>
      <w:r w:rsidRPr="00A66981">
        <w:rPr>
          <w:rFonts w:ascii="Arial" w:hAnsi="Arial" w:cs="Arial"/>
          <w:bCs/>
          <w:sz w:val="22"/>
          <w:szCs w:val="22"/>
          <w:lang w:eastAsia="fr-FR"/>
        </w:rPr>
        <w:t>, lieu d’exécution des prestations sous-traitées </w:t>
      </w:r>
      <w:r w:rsidRPr="00A66981">
        <w:rPr>
          <w:rFonts w:ascii="Arial" w:hAnsi="Arial" w:cs="Arial"/>
          <w:sz w:val="22"/>
          <w:szCs w:val="22"/>
          <w:lang w:eastAsia="fr-FR"/>
        </w:rPr>
        <w:t>:</w:t>
      </w:r>
    </w:p>
    <w:p w14:paraId="2C11218E" w14:textId="77777777" w:rsidR="00C40A1B" w:rsidRPr="00A66981" w:rsidRDefault="00C40A1B" w:rsidP="00C40A1B">
      <w:pPr>
        <w:suppressAutoHyphens w:val="0"/>
        <w:jc w:val="both"/>
        <w:rPr>
          <w:rFonts w:ascii="Arial" w:hAnsi="Arial" w:cs="Arial"/>
          <w:sz w:val="22"/>
          <w:szCs w:val="22"/>
          <w:lang w:eastAsia="fr-FR"/>
        </w:rPr>
      </w:pPr>
    </w:p>
    <w:p w14:paraId="2841124A" w14:textId="77777777" w:rsidR="002E53F7" w:rsidRPr="00A66981" w:rsidRDefault="002E53F7" w:rsidP="00411396">
      <w:pPr>
        <w:pStyle w:val="En-tte"/>
        <w:tabs>
          <w:tab w:val="left" w:pos="864"/>
        </w:tabs>
        <w:rPr>
          <w:rFonts w:ascii="Arial" w:hAnsi="Arial" w:cs="Arial"/>
          <w:sz w:val="22"/>
          <w:szCs w:val="22"/>
        </w:rPr>
      </w:pPr>
    </w:p>
    <w:p w14:paraId="63676238" w14:textId="77777777" w:rsidR="00B17299" w:rsidRPr="00A66981" w:rsidRDefault="00B17299" w:rsidP="00411396">
      <w:pPr>
        <w:pStyle w:val="En-tte"/>
        <w:tabs>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A66981" w14:paraId="18C43AE2" w14:textId="77777777">
        <w:tc>
          <w:tcPr>
            <w:tcW w:w="10331" w:type="dxa"/>
            <w:shd w:val="clear" w:color="auto" w:fill="66CCFF"/>
          </w:tcPr>
          <w:p w14:paraId="102FE72C" w14:textId="77777777" w:rsidR="00472B25" w:rsidRPr="00A66981" w:rsidRDefault="00C40A1B" w:rsidP="00D21AD8">
            <w:pPr>
              <w:tabs>
                <w:tab w:val="left" w:pos="-142"/>
              </w:tabs>
              <w:jc w:val="both"/>
              <w:rPr>
                <w:rFonts w:ascii="Arial" w:hAnsi="Arial" w:cs="Arial"/>
                <w:i/>
                <w:iCs/>
                <w:sz w:val="22"/>
                <w:szCs w:val="22"/>
              </w:rPr>
            </w:pPr>
            <w:r w:rsidRPr="00A66981">
              <w:rPr>
                <w:rFonts w:ascii="Arial" w:hAnsi="Arial" w:cs="Arial"/>
                <w:b/>
                <w:bCs/>
                <w:sz w:val="22"/>
                <w:szCs w:val="22"/>
                <w:shd w:val="clear" w:color="auto" w:fill="66CCFF"/>
              </w:rPr>
              <w:t>G - Prix des prestations sous-traitées</w:t>
            </w:r>
          </w:p>
        </w:tc>
      </w:tr>
    </w:tbl>
    <w:p w14:paraId="3B13B6E9" w14:textId="77777777" w:rsidR="00C40A1B" w:rsidRDefault="00C40A1B" w:rsidP="00C40A1B">
      <w:pPr>
        <w:suppressAutoHyphens w:val="0"/>
        <w:jc w:val="both"/>
        <w:rPr>
          <w:rFonts w:ascii="Arial" w:hAnsi="Arial" w:cs="Arial"/>
          <w:bCs/>
          <w:color w:val="66CCFF"/>
          <w:spacing w:val="-10"/>
          <w:position w:val="-2"/>
          <w:sz w:val="22"/>
          <w:szCs w:val="22"/>
          <w:lang w:eastAsia="fr-FR"/>
        </w:rPr>
      </w:pPr>
    </w:p>
    <w:p w14:paraId="7E5CD511" w14:textId="77777777" w:rsidR="007A5C3A" w:rsidRPr="00A66981" w:rsidRDefault="007A5C3A" w:rsidP="00C40A1B">
      <w:pPr>
        <w:suppressAutoHyphens w:val="0"/>
        <w:jc w:val="both"/>
        <w:rPr>
          <w:rFonts w:ascii="Arial" w:hAnsi="Arial" w:cs="Arial"/>
          <w:bCs/>
          <w:color w:val="66CCFF"/>
          <w:spacing w:val="-10"/>
          <w:position w:val="-2"/>
          <w:sz w:val="22"/>
          <w:szCs w:val="22"/>
          <w:lang w:eastAsia="fr-FR"/>
        </w:rPr>
      </w:pPr>
    </w:p>
    <w:p w14:paraId="4A66F7DE"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bCs/>
          <w:color w:val="66CCFF"/>
          <w:spacing w:val="-10"/>
          <w:position w:val="-2"/>
          <w:sz w:val="22"/>
          <w:szCs w:val="22"/>
          <w:lang w:eastAsia="fr-FR"/>
        </w:rPr>
        <w:sym w:font="Wingdings" w:char="F06E"/>
      </w:r>
      <w:r w:rsidRPr="00A66981">
        <w:rPr>
          <w:rFonts w:ascii="Arial" w:hAnsi="Arial" w:cs="Arial"/>
          <w:bCs/>
          <w:color w:val="66CCFF"/>
          <w:spacing w:val="-10"/>
          <w:position w:val="-2"/>
          <w:sz w:val="22"/>
          <w:szCs w:val="22"/>
          <w:lang w:eastAsia="fr-FR"/>
        </w:rPr>
        <w:t> </w:t>
      </w:r>
      <w:r w:rsidRPr="00A66981">
        <w:rPr>
          <w:rFonts w:ascii="Arial" w:hAnsi="Arial" w:cs="Arial"/>
          <w:b/>
          <w:sz w:val="22"/>
          <w:szCs w:val="22"/>
          <w:lang w:eastAsia="fr-FR"/>
        </w:rPr>
        <w:t>Montant des prestations sous-traitées</w:t>
      </w:r>
      <w:r w:rsidRPr="00A66981">
        <w:rPr>
          <w:rFonts w:ascii="Arial" w:hAnsi="Arial" w:cs="Arial"/>
          <w:sz w:val="22"/>
          <w:szCs w:val="22"/>
          <w:lang w:eastAsia="fr-FR"/>
        </w:rPr>
        <w:t> :</w:t>
      </w:r>
    </w:p>
    <w:p w14:paraId="6B3FE1E1" w14:textId="77777777" w:rsidR="00C40A1B" w:rsidRPr="00A66981" w:rsidRDefault="00C40A1B" w:rsidP="00C40A1B">
      <w:pPr>
        <w:suppressAutoHyphens w:val="0"/>
        <w:jc w:val="both"/>
        <w:rPr>
          <w:rFonts w:ascii="Arial" w:hAnsi="Arial" w:cs="Arial"/>
          <w:bCs/>
          <w:spacing w:val="-10"/>
          <w:position w:val="-2"/>
          <w:sz w:val="22"/>
          <w:szCs w:val="22"/>
          <w:lang w:eastAsia="fr-FR"/>
        </w:rPr>
      </w:pPr>
    </w:p>
    <w:p w14:paraId="0CC9539A"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sz w:val="22"/>
          <w:szCs w:val="22"/>
          <w:lang w:eastAsia="fr-FR"/>
        </w:rPr>
        <w:t xml:space="preserve">Dans le cas où le sous-traitant a droit au paiement direct, le montant des prestations sous-traitées indiqué ci-dessous, revalorisé le cas échéant par application de la formule de variation des prix indiquée </w:t>
      </w:r>
      <w:r w:rsidRPr="00A66981">
        <w:rPr>
          <w:rFonts w:ascii="Arial" w:hAnsi="Arial" w:cs="Arial"/>
          <w:i/>
          <w:sz w:val="22"/>
          <w:szCs w:val="22"/>
          <w:lang w:eastAsia="fr-FR"/>
        </w:rPr>
        <w:t>infra</w:t>
      </w:r>
      <w:r w:rsidRPr="00A66981">
        <w:rPr>
          <w:rFonts w:ascii="Arial" w:hAnsi="Arial" w:cs="Arial"/>
          <w:sz w:val="22"/>
          <w:szCs w:val="22"/>
          <w:lang w:eastAsia="fr-FR"/>
        </w:rPr>
        <w:t>, constitue le montant maximum des sommes à verser par paiement direct au sous-traitant.</w:t>
      </w:r>
    </w:p>
    <w:p w14:paraId="2298ECED" w14:textId="77777777" w:rsidR="00C40A1B" w:rsidRPr="00A66981" w:rsidRDefault="00C40A1B" w:rsidP="00C40A1B">
      <w:pPr>
        <w:suppressAutoHyphens w:val="0"/>
        <w:jc w:val="both"/>
        <w:rPr>
          <w:rFonts w:ascii="Arial" w:hAnsi="Arial" w:cs="Arial"/>
          <w:bCs/>
          <w:color w:val="66CCFF"/>
          <w:spacing w:val="-10"/>
          <w:position w:val="-2"/>
          <w:sz w:val="22"/>
          <w:szCs w:val="22"/>
          <w:lang w:eastAsia="fr-FR"/>
        </w:rPr>
      </w:pPr>
    </w:p>
    <w:p w14:paraId="5FC5F97E" w14:textId="77777777" w:rsidR="00D21BBD" w:rsidRPr="00A66981" w:rsidRDefault="00D21BBD" w:rsidP="00C40A1B">
      <w:pPr>
        <w:suppressAutoHyphens w:val="0"/>
        <w:jc w:val="both"/>
        <w:rPr>
          <w:rFonts w:ascii="Arial" w:hAnsi="Arial" w:cs="Arial"/>
          <w:bCs/>
          <w:color w:val="66CCFF"/>
          <w:spacing w:val="-10"/>
          <w:position w:val="-2"/>
          <w:sz w:val="22"/>
          <w:szCs w:val="22"/>
          <w:lang w:eastAsia="fr-FR"/>
        </w:rPr>
      </w:pPr>
    </w:p>
    <w:p w14:paraId="490135DB"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b/>
          <w:bCs/>
          <w:spacing w:val="-10"/>
          <w:position w:val="-2"/>
          <w:sz w:val="22"/>
          <w:szCs w:val="22"/>
          <w:lang w:eastAsia="fr-FR"/>
        </w:rPr>
        <w:t>a)</w:t>
      </w:r>
      <w:r w:rsidRPr="00A66981">
        <w:rPr>
          <w:rFonts w:ascii="Arial" w:hAnsi="Arial" w:cs="Arial"/>
          <w:bCs/>
          <w:color w:val="FFFF00"/>
          <w:spacing w:val="-10"/>
          <w:position w:val="-2"/>
          <w:sz w:val="22"/>
          <w:szCs w:val="22"/>
          <w:lang w:eastAsia="fr-FR"/>
        </w:rPr>
        <w:t xml:space="preserve"> </w:t>
      </w:r>
      <w:r w:rsidRPr="00A66981">
        <w:rPr>
          <w:rFonts w:ascii="Arial" w:hAnsi="Arial" w:cs="Arial"/>
          <w:bCs/>
          <w:sz w:val="22"/>
          <w:szCs w:val="22"/>
          <w:lang w:eastAsia="fr-FR"/>
        </w:rPr>
        <w:t xml:space="preserve">Montant </w:t>
      </w:r>
      <w:r w:rsidRPr="00A66981">
        <w:rPr>
          <w:rFonts w:ascii="Arial" w:hAnsi="Arial" w:cs="Arial"/>
          <w:sz w:val="22"/>
          <w:szCs w:val="22"/>
          <w:lang w:eastAsia="fr-FR"/>
        </w:rPr>
        <w:t>du contrat de sous-traitance dans le cas de prestations ne relevant pas du b) ci-dessous :</w:t>
      </w:r>
    </w:p>
    <w:p w14:paraId="4E7BFFA7" w14:textId="77777777" w:rsidR="00C40A1B" w:rsidRPr="00A66981" w:rsidRDefault="00C40A1B" w:rsidP="00C40A1B">
      <w:pPr>
        <w:numPr>
          <w:ilvl w:val="0"/>
          <w:numId w:val="8"/>
        </w:numPr>
        <w:suppressAutoHyphens w:val="0"/>
        <w:spacing w:before="120"/>
        <w:ind w:left="924" w:hanging="357"/>
        <w:jc w:val="both"/>
        <w:rPr>
          <w:rFonts w:ascii="Arial" w:hAnsi="Arial" w:cs="Arial"/>
          <w:sz w:val="22"/>
          <w:szCs w:val="22"/>
          <w:lang w:eastAsia="fr-FR"/>
        </w:rPr>
      </w:pPr>
      <w:r w:rsidRPr="00A66981">
        <w:rPr>
          <w:rFonts w:ascii="Arial" w:hAnsi="Arial" w:cs="Arial"/>
          <w:sz w:val="22"/>
          <w:szCs w:val="22"/>
          <w:lang w:eastAsia="fr-FR"/>
        </w:rPr>
        <w:t>Taux de la TVA : ………………………………….. .</w:t>
      </w:r>
    </w:p>
    <w:p w14:paraId="060B957E" w14:textId="77777777" w:rsidR="00C40A1B" w:rsidRPr="00A66981" w:rsidRDefault="00C40A1B" w:rsidP="00C40A1B">
      <w:pPr>
        <w:numPr>
          <w:ilvl w:val="0"/>
          <w:numId w:val="8"/>
        </w:numPr>
        <w:suppressAutoHyphens w:val="0"/>
        <w:spacing w:before="120"/>
        <w:ind w:left="924" w:hanging="357"/>
        <w:jc w:val="both"/>
        <w:rPr>
          <w:rFonts w:ascii="Arial" w:hAnsi="Arial" w:cs="Arial"/>
          <w:sz w:val="22"/>
          <w:szCs w:val="22"/>
          <w:lang w:eastAsia="fr-FR"/>
        </w:rPr>
      </w:pPr>
      <w:r w:rsidRPr="00A66981">
        <w:rPr>
          <w:rFonts w:ascii="Arial" w:hAnsi="Arial" w:cs="Arial"/>
          <w:sz w:val="22"/>
          <w:szCs w:val="22"/>
          <w:lang w:eastAsia="fr-FR"/>
        </w:rPr>
        <w:t>Montant HT : ………………………….. .</w:t>
      </w:r>
    </w:p>
    <w:p w14:paraId="0572C4DD" w14:textId="77777777" w:rsidR="00C40A1B" w:rsidRPr="00A66981" w:rsidRDefault="00C40A1B" w:rsidP="00C40A1B">
      <w:pPr>
        <w:numPr>
          <w:ilvl w:val="0"/>
          <w:numId w:val="8"/>
        </w:numPr>
        <w:suppressAutoHyphens w:val="0"/>
        <w:spacing w:before="120"/>
        <w:ind w:left="924" w:hanging="357"/>
        <w:jc w:val="both"/>
        <w:rPr>
          <w:rFonts w:ascii="Arial" w:hAnsi="Arial" w:cs="Arial"/>
          <w:sz w:val="22"/>
          <w:szCs w:val="22"/>
          <w:lang w:eastAsia="fr-FR"/>
        </w:rPr>
      </w:pPr>
      <w:r w:rsidRPr="00A66981">
        <w:rPr>
          <w:rFonts w:ascii="Arial" w:hAnsi="Arial" w:cs="Arial"/>
          <w:sz w:val="22"/>
          <w:szCs w:val="22"/>
          <w:lang w:eastAsia="fr-FR"/>
        </w:rPr>
        <w:t>Montant TTC : ………………………… .</w:t>
      </w:r>
    </w:p>
    <w:p w14:paraId="1EF70DB5" w14:textId="77777777" w:rsidR="00C40A1B" w:rsidRPr="00A66981" w:rsidRDefault="00C40A1B" w:rsidP="00C40A1B">
      <w:pPr>
        <w:suppressAutoHyphens w:val="0"/>
        <w:spacing w:before="120"/>
        <w:jc w:val="both"/>
        <w:rPr>
          <w:rFonts w:ascii="Arial" w:hAnsi="Arial" w:cs="Arial"/>
          <w:sz w:val="22"/>
          <w:szCs w:val="22"/>
          <w:lang w:eastAsia="fr-FR"/>
        </w:rPr>
      </w:pPr>
    </w:p>
    <w:p w14:paraId="06D58DCF" w14:textId="77777777" w:rsidR="00C40A1B" w:rsidRPr="00A66981" w:rsidRDefault="00C40A1B" w:rsidP="00C40A1B">
      <w:pPr>
        <w:suppressAutoHyphens w:val="0"/>
        <w:jc w:val="both"/>
        <w:rPr>
          <w:rFonts w:ascii="Arial" w:hAnsi="Arial" w:cs="Arial"/>
          <w:bCs/>
          <w:spacing w:val="-10"/>
          <w:position w:val="-2"/>
          <w:sz w:val="22"/>
          <w:szCs w:val="22"/>
          <w:lang w:eastAsia="fr-FR"/>
        </w:rPr>
      </w:pPr>
      <w:r w:rsidRPr="00A66981">
        <w:rPr>
          <w:rFonts w:ascii="Arial" w:hAnsi="Arial" w:cs="Arial"/>
          <w:b/>
          <w:bCs/>
          <w:spacing w:val="-10"/>
          <w:position w:val="-2"/>
          <w:sz w:val="22"/>
          <w:szCs w:val="22"/>
          <w:lang w:eastAsia="fr-FR"/>
        </w:rPr>
        <w:t>b)</w:t>
      </w:r>
      <w:r w:rsidRPr="00A66981">
        <w:rPr>
          <w:rFonts w:ascii="Arial" w:hAnsi="Arial" w:cs="Arial"/>
          <w:bCs/>
          <w:spacing w:val="-10"/>
          <w:position w:val="-2"/>
          <w:sz w:val="22"/>
          <w:szCs w:val="22"/>
          <w:lang w:eastAsia="fr-FR"/>
        </w:rPr>
        <w:t xml:space="preserve"> </w:t>
      </w:r>
      <w:r w:rsidRPr="00A66981">
        <w:rPr>
          <w:rFonts w:ascii="Arial" w:hAnsi="Arial" w:cs="Arial"/>
          <w:bCs/>
          <w:sz w:val="22"/>
          <w:szCs w:val="22"/>
          <w:lang w:eastAsia="fr-FR"/>
        </w:rPr>
        <w:t xml:space="preserve">Montant du contrat de sous-traitance dans le cas de travaux sous-traités relevant </w:t>
      </w:r>
      <w:r w:rsidR="00815878" w:rsidRPr="00A66981">
        <w:rPr>
          <w:rFonts w:ascii="Arial" w:hAnsi="Arial" w:cs="Arial"/>
          <w:bCs/>
          <w:sz w:val="22"/>
          <w:szCs w:val="22"/>
          <w:lang w:eastAsia="fr-FR"/>
        </w:rPr>
        <w:t>de l’article :  </w:t>
      </w:r>
      <w:hyperlink r:id="rId22" w:history="1">
        <w:r w:rsidRPr="00A66981">
          <w:rPr>
            <w:rFonts w:ascii="Arial" w:hAnsi="Arial" w:cs="Arial"/>
            <w:bCs/>
            <w:color w:val="0000FF"/>
            <w:sz w:val="22"/>
            <w:szCs w:val="22"/>
            <w:u w:val="single"/>
            <w:lang w:eastAsia="fr-FR"/>
          </w:rPr>
          <w:t>2 </w:t>
        </w:r>
        <w:r w:rsidRPr="00A66981">
          <w:rPr>
            <w:rFonts w:ascii="Arial" w:hAnsi="Arial" w:cs="Arial"/>
            <w:bCs/>
            <w:i/>
            <w:color w:val="0000FF"/>
            <w:sz w:val="22"/>
            <w:szCs w:val="22"/>
            <w:u w:val="single"/>
            <w:lang w:eastAsia="fr-FR"/>
          </w:rPr>
          <w:t>nonies</w:t>
        </w:r>
        <w:r w:rsidRPr="00A66981">
          <w:rPr>
            <w:rFonts w:ascii="Arial" w:hAnsi="Arial" w:cs="Arial"/>
            <w:bCs/>
            <w:color w:val="0000FF"/>
            <w:sz w:val="22"/>
            <w:szCs w:val="22"/>
            <w:u w:val="single"/>
            <w:lang w:eastAsia="fr-FR"/>
          </w:rPr>
          <w:t xml:space="preserve"> de l’article 283 du code général des impôts</w:t>
        </w:r>
      </w:hyperlink>
      <w:r w:rsidRPr="00A66981">
        <w:rPr>
          <w:rFonts w:ascii="Arial" w:hAnsi="Arial" w:cs="Arial"/>
          <w:bCs/>
          <w:sz w:val="22"/>
          <w:szCs w:val="22"/>
          <w:lang w:eastAsia="fr-FR"/>
        </w:rPr>
        <w:t> </w:t>
      </w:r>
      <w:r w:rsidRPr="00A66981">
        <w:rPr>
          <w:rFonts w:ascii="Arial" w:hAnsi="Arial" w:cs="Arial"/>
          <w:bCs/>
          <w:spacing w:val="-10"/>
          <w:position w:val="-2"/>
          <w:sz w:val="22"/>
          <w:szCs w:val="22"/>
          <w:lang w:eastAsia="fr-FR"/>
        </w:rPr>
        <w:t>:</w:t>
      </w:r>
    </w:p>
    <w:p w14:paraId="49ADE264" w14:textId="77777777" w:rsidR="00C40A1B" w:rsidRPr="00A66981" w:rsidRDefault="00C40A1B" w:rsidP="00C40A1B">
      <w:pPr>
        <w:numPr>
          <w:ilvl w:val="0"/>
          <w:numId w:val="9"/>
        </w:numPr>
        <w:suppressAutoHyphens w:val="0"/>
        <w:spacing w:before="120"/>
        <w:ind w:left="924" w:hanging="357"/>
        <w:jc w:val="both"/>
        <w:rPr>
          <w:rFonts w:ascii="Arial" w:hAnsi="Arial" w:cs="Arial"/>
          <w:bCs/>
          <w:spacing w:val="-10"/>
          <w:position w:val="-2"/>
          <w:sz w:val="22"/>
          <w:szCs w:val="22"/>
          <w:lang w:eastAsia="fr-FR"/>
        </w:rPr>
      </w:pPr>
      <w:r w:rsidRPr="00A66981">
        <w:rPr>
          <w:rFonts w:ascii="Arial" w:hAnsi="Arial" w:cs="Arial"/>
          <w:bCs/>
          <w:spacing w:val="-10"/>
          <w:position w:val="-2"/>
          <w:sz w:val="22"/>
          <w:szCs w:val="22"/>
          <w:lang w:eastAsia="fr-FR"/>
        </w:rPr>
        <w:t>Taux de la TVA : auto-liquidation (la TVA est due par le titulaire) : ………. .</w:t>
      </w:r>
    </w:p>
    <w:p w14:paraId="2ED2E5E7" w14:textId="77777777" w:rsidR="00C40A1B" w:rsidRPr="00A66981" w:rsidRDefault="00C40A1B" w:rsidP="00C40A1B">
      <w:pPr>
        <w:numPr>
          <w:ilvl w:val="0"/>
          <w:numId w:val="9"/>
        </w:numPr>
        <w:suppressAutoHyphens w:val="0"/>
        <w:spacing w:before="120"/>
        <w:ind w:left="924" w:hanging="357"/>
        <w:rPr>
          <w:rFonts w:ascii="Arial" w:hAnsi="Arial" w:cs="Arial"/>
          <w:bCs/>
          <w:spacing w:val="-10"/>
          <w:position w:val="-2"/>
          <w:sz w:val="22"/>
          <w:szCs w:val="22"/>
          <w:lang w:eastAsia="fr-FR"/>
        </w:rPr>
      </w:pPr>
      <w:r w:rsidRPr="00A66981">
        <w:rPr>
          <w:rFonts w:ascii="Arial" w:hAnsi="Arial" w:cs="Arial"/>
          <w:bCs/>
          <w:spacing w:val="-10"/>
          <w:position w:val="-2"/>
          <w:sz w:val="22"/>
          <w:szCs w:val="22"/>
          <w:lang w:eastAsia="fr-FR"/>
        </w:rPr>
        <w:t>Montant hors TVA : ………………………….. .</w:t>
      </w:r>
    </w:p>
    <w:p w14:paraId="6BCAA502" w14:textId="77777777" w:rsidR="00C40A1B" w:rsidRPr="00A66981" w:rsidRDefault="00C40A1B" w:rsidP="00C40A1B">
      <w:pPr>
        <w:suppressAutoHyphens w:val="0"/>
        <w:spacing w:before="120"/>
        <w:rPr>
          <w:rFonts w:ascii="Arial" w:hAnsi="Arial" w:cs="Arial"/>
          <w:bCs/>
          <w:spacing w:val="-10"/>
          <w:position w:val="-2"/>
          <w:sz w:val="22"/>
          <w:szCs w:val="22"/>
          <w:lang w:eastAsia="fr-FR"/>
        </w:rPr>
      </w:pPr>
    </w:p>
    <w:p w14:paraId="5829329D" w14:textId="77777777" w:rsidR="00C40A1B" w:rsidRPr="00A66981" w:rsidRDefault="00C40A1B" w:rsidP="00C40A1B">
      <w:pPr>
        <w:suppressAutoHyphens w:val="0"/>
        <w:jc w:val="both"/>
        <w:rPr>
          <w:rFonts w:ascii="Arial" w:hAnsi="Arial" w:cs="Arial"/>
          <w:bCs/>
          <w:sz w:val="22"/>
          <w:szCs w:val="22"/>
          <w:lang w:eastAsia="fr-FR"/>
        </w:rPr>
      </w:pPr>
      <w:r w:rsidRPr="00A66981">
        <w:rPr>
          <w:rFonts w:ascii="Arial" w:hAnsi="Arial" w:cs="Arial"/>
          <w:bCs/>
          <w:color w:val="66CCFF"/>
          <w:spacing w:val="-10"/>
          <w:position w:val="-2"/>
          <w:sz w:val="22"/>
          <w:szCs w:val="22"/>
          <w:lang w:eastAsia="fr-FR"/>
        </w:rPr>
        <w:sym w:font="Wingdings" w:char="F06E"/>
      </w:r>
      <w:r w:rsidRPr="00A66981">
        <w:rPr>
          <w:rFonts w:ascii="Arial" w:hAnsi="Arial" w:cs="Arial"/>
          <w:bCs/>
          <w:color w:val="FFFF00"/>
          <w:spacing w:val="-10"/>
          <w:position w:val="-2"/>
          <w:sz w:val="22"/>
          <w:szCs w:val="22"/>
          <w:lang w:eastAsia="fr-FR"/>
        </w:rPr>
        <w:t xml:space="preserve">  </w:t>
      </w:r>
      <w:r w:rsidRPr="00A66981">
        <w:rPr>
          <w:rFonts w:ascii="Arial" w:hAnsi="Arial" w:cs="Arial"/>
          <w:b/>
          <w:bCs/>
          <w:sz w:val="22"/>
          <w:szCs w:val="22"/>
          <w:lang w:eastAsia="fr-FR"/>
        </w:rPr>
        <w:t>Modalités de variation des prix</w:t>
      </w:r>
      <w:r w:rsidRPr="00A66981">
        <w:rPr>
          <w:rFonts w:ascii="Arial" w:hAnsi="Arial" w:cs="Arial"/>
          <w:bCs/>
          <w:sz w:val="22"/>
          <w:szCs w:val="22"/>
          <w:lang w:eastAsia="fr-FR"/>
        </w:rPr>
        <w:t> :</w:t>
      </w:r>
    </w:p>
    <w:p w14:paraId="3F8798A9" w14:textId="77777777" w:rsidR="00C40A1B" w:rsidRPr="00A66981" w:rsidRDefault="00C40A1B" w:rsidP="00C40A1B">
      <w:pPr>
        <w:suppressAutoHyphens w:val="0"/>
        <w:jc w:val="both"/>
        <w:rPr>
          <w:rFonts w:ascii="Arial" w:hAnsi="Arial" w:cs="Arial"/>
          <w:bCs/>
          <w:sz w:val="22"/>
          <w:szCs w:val="22"/>
          <w:lang w:eastAsia="fr-FR"/>
        </w:rPr>
      </w:pPr>
    </w:p>
    <w:p w14:paraId="4FF86D40" w14:textId="77777777" w:rsidR="00C40A1B" w:rsidRPr="00A66981" w:rsidRDefault="00C40A1B" w:rsidP="00C40A1B">
      <w:pPr>
        <w:suppressAutoHyphens w:val="0"/>
        <w:jc w:val="both"/>
        <w:rPr>
          <w:rFonts w:ascii="Arial" w:hAnsi="Arial" w:cs="Arial"/>
          <w:bCs/>
          <w:sz w:val="22"/>
          <w:szCs w:val="22"/>
          <w:lang w:eastAsia="fr-FR"/>
        </w:rPr>
      </w:pPr>
    </w:p>
    <w:p w14:paraId="088412A2" w14:textId="77777777" w:rsidR="00C40A1B" w:rsidRPr="00A66981" w:rsidRDefault="00C40A1B" w:rsidP="00C40A1B">
      <w:pPr>
        <w:suppressAutoHyphens w:val="0"/>
        <w:jc w:val="both"/>
        <w:rPr>
          <w:rFonts w:ascii="Arial" w:hAnsi="Arial" w:cs="Arial"/>
          <w:bCs/>
          <w:sz w:val="22"/>
          <w:szCs w:val="22"/>
          <w:lang w:eastAsia="fr-FR"/>
        </w:rPr>
      </w:pPr>
    </w:p>
    <w:p w14:paraId="4DCB9749"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bCs/>
          <w:color w:val="66CCFF"/>
          <w:spacing w:val="-10"/>
          <w:position w:val="-2"/>
          <w:sz w:val="22"/>
          <w:szCs w:val="22"/>
          <w:lang w:eastAsia="fr-FR"/>
        </w:rPr>
        <w:sym w:font="Wingdings" w:char="F06E"/>
      </w:r>
      <w:r w:rsidRPr="00A66981">
        <w:rPr>
          <w:rFonts w:ascii="Arial" w:hAnsi="Arial" w:cs="Arial"/>
          <w:bCs/>
          <w:color w:val="66CCFF"/>
          <w:spacing w:val="-10"/>
          <w:position w:val="-2"/>
          <w:sz w:val="22"/>
          <w:szCs w:val="22"/>
          <w:lang w:eastAsia="fr-FR"/>
        </w:rPr>
        <w:t xml:space="preserve"> </w:t>
      </w:r>
      <w:r w:rsidRPr="00A66981">
        <w:rPr>
          <w:rFonts w:ascii="Arial" w:hAnsi="Arial" w:cs="Arial"/>
          <w:b/>
          <w:sz w:val="22"/>
          <w:szCs w:val="22"/>
          <w:lang w:eastAsia="fr-FR"/>
        </w:rPr>
        <w:t>Le titulaire déclare que son sous-traitant remplit les conditions pour avoir droit au paiement direct </w:t>
      </w:r>
      <w:r w:rsidRPr="00A66981">
        <w:rPr>
          <w:rFonts w:ascii="Arial" w:hAnsi="Arial" w:cs="Arial"/>
          <w:i/>
          <w:sz w:val="22"/>
          <w:szCs w:val="22"/>
          <w:lang w:eastAsia="fr-FR"/>
        </w:rPr>
        <w:t>(</w:t>
      </w:r>
      <w:hyperlink r:id="rId23" w:history="1">
        <w:r w:rsidRPr="00A66981">
          <w:rPr>
            <w:rFonts w:ascii="Arial" w:hAnsi="Arial" w:cs="Arial"/>
            <w:i/>
            <w:color w:val="0000FF"/>
            <w:sz w:val="22"/>
            <w:szCs w:val="22"/>
            <w:u w:val="single"/>
            <w:lang w:eastAsia="fr-FR"/>
          </w:rPr>
          <w:t>article R. 2193-10</w:t>
        </w:r>
      </w:hyperlink>
      <w:r w:rsidRPr="00A66981">
        <w:rPr>
          <w:rFonts w:ascii="Arial" w:hAnsi="Arial" w:cs="Arial"/>
          <w:i/>
          <w:sz w:val="22"/>
          <w:szCs w:val="22"/>
          <w:lang w:eastAsia="fr-FR"/>
        </w:rPr>
        <w:t xml:space="preserve"> ou </w:t>
      </w:r>
      <w:hyperlink r:id="rId24" w:history="1">
        <w:r w:rsidRPr="00A66981">
          <w:rPr>
            <w:rFonts w:ascii="Arial" w:hAnsi="Arial" w:cs="Arial"/>
            <w:i/>
            <w:color w:val="0000FF"/>
            <w:sz w:val="22"/>
            <w:szCs w:val="22"/>
            <w:u w:val="single"/>
            <w:lang w:eastAsia="fr-FR"/>
          </w:rPr>
          <w:t>article R. 2393-33</w:t>
        </w:r>
      </w:hyperlink>
      <w:r w:rsidRPr="00A66981">
        <w:rPr>
          <w:rFonts w:ascii="Arial" w:hAnsi="Arial" w:cs="Arial"/>
          <w:i/>
          <w:sz w:val="22"/>
          <w:szCs w:val="22"/>
          <w:lang w:eastAsia="fr-FR"/>
        </w:rPr>
        <w:t xml:space="preserve"> du code de la commande publique)</w:t>
      </w:r>
      <w:r w:rsidRPr="00A66981">
        <w:rPr>
          <w:rFonts w:ascii="Arial" w:hAnsi="Arial" w:cs="Arial"/>
          <w:sz w:val="22"/>
          <w:szCs w:val="22"/>
          <w:lang w:eastAsia="fr-FR"/>
        </w:rPr>
        <w:t> :</w:t>
      </w:r>
    </w:p>
    <w:p w14:paraId="16779B79" w14:textId="77777777" w:rsidR="00C40A1B" w:rsidRPr="00A66981" w:rsidRDefault="00C40A1B" w:rsidP="00C40A1B">
      <w:pPr>
        <w:suppressAutoHyphens w:val="0"/>
        <w:jc w:val="both"/>
        <w:rPr>
          <w:rFonts w:ascii="Arial" w:hAnsi="Arial" w:cs="Arial"/>
          <w:i/>
          <w:sz w:val="22"/>
          <w:szCs w:val="22"/>
          <w:lang w:eastAsia="fr-FR"/>
        </w:rPr>
      </w:pPr>
      <w:r w:rsidRPr="00A66981">
        <w:rPr>
          <w:rFonts w:ascii="Arial" w:hAnsi="Arial" w:cs="Arial"/>
          <w:i/>
          <w:sz w:val="22"/>
          <w:szCs w:val="22"/>
          <w:lang w:eastAsia="fr-FR"/>
        </w:rPr>
        <w:t>(Cocher la case correspondante.)</w:t>
      </w:r>
    </w:p>
    <w:p w14:paraId="05941D2B" w14:textId="77777777" w:rsidR="00C40A1B" w:rsidRPr="00A66981" w:rsidRDefault="00C40A1B" w:rsidP="00C40A1B">
      <w:pPr>
        <w:suppressAutoHyphens w:val="0"/>
        <w:jc w:val="both"/>
        <w:rPr>
          <w:rFonts w:ascii="Arial" w:hAnsi="Arial" w:cs="Arial"/>
          <w:sz w:val="22"/>
          <w:szCs w:val="22"/>
          <w:lang w:eastAsia="fr-FR"/>
        </w:rPr>
      </w:pPr>
    </w:p>
    <w:p w14:paraId="1E2FB48B"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fldChar w:fldCharType="begin">
          <w:ffData>
            <w:name w:val="CaseACocher111"/>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Oui</w:t>
      </w:r>
      <w:r w:rsidRPr="00A66981">
        <w:rPr>
          <w:rFonts w:ascii="Arial" w:hAnsi="Arial" w:cs="Arial"/>
          <w:sz w:val="22"/>
          <w:szCs w:val="22"/>
          <w:lang w:eastAsia="fr-FR"/>
        </w:rPr>
        <w:tab/>
      </w: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Non</w:t>
      </w:r>
    </w:p>
    <w:p w14:paraId="272DFBA2" w14:textId="77777777" w:rsidR="00C40A1B" w:rsidRDefault="00C40A1B" w:rsidP="00C40A1B">
      <w:pPr>
        <w:suppressAutoHyphens w:val="0"/>
        <w:jc w:val="both"/>
        <w:rPr>
          <w:rFonts w:ascii="Arial" w:hAnsi="Arial" w:cs="Arial"/>
          <w:sz w:val="22"/>
          <w:szCs w:val="22"/>
          <w:lang w:eastAsia="fr-FR"/>
        </w:rPr>
      </w:pPr>
    </w:p>
    <w:p w14:paraId="2A1B461A" w14:textId="77777777" w:rsidR="007A5C3A" w:rsidRDefault="007A5C3A" w:rsidP="00C40A1B">
      <w:pPr>
        <w:suppressAutoHyphens w:val="0"/>
        <w:jc w:val="both"/>
        <w:rPr>
          <w:rFonts w:ascii="Arial" w:hAnsi="Arial" w:cs="Arial"/>
          <w:sz w:val="22"/>
          <w:szCs w:val="22"/>
          <w:lang w:eastAsia="fr-FR"/>
        </w:rPr>
      </w:pPr>
    </w:p>
    <w:p w14:paraId="735D1B86" w14:textId="77777777" w:rsidR="007A5C3A" w:rsidRDefault="007A5C3A" w:rsidP="00C40A1B">
      <w:pPr>
        <w:suppressAutoHyphens w:val="0"/>
        <w:jc w:val="both"/>
        <w:rPr>
          <w:rFonts w:ascii="Arial" w:hAnsi="Arial" w:cs="Arial"/>
          <w:sz w:val="22"/>
          <w:szCs w:val="22"/>
          <w:lang w:eastAsia="fr-FR"/>
        </w:rPr>
      </w:pPr>
    </w:p>
    <w:p w14:paraId="55F5D9D7" w14:textId="77777777" w:rsidR="007A5C3A" w:rsidRDefault="007A5C3A" w:rsidP="00C40A1B">
      <w:pPr>
        <w:suppressAutoHyphens w:val="0"/>
        <w:jc w:val="both"/>
        <w:rPr>
          <w:rFonts w:ascii="Arial" w:hAnsi="Arial" w:cs="Arial"/>
          <w:sz w:val="22"/>
          <w:szCs w:val="22"/>
          <w:lang w:eastAsia="fr-FR"/>
        </w:rPr>
      </w:pPr>
    </w:p>
    <w:p w14:paraId="53B2F82D" w14:textId="77777777" w:rsidR="007A5C3A" w:rsidRDefault="007A5C3A" w:rsidP="00C40A1B">
      <w:pPr>
        <w:suppressAutoHyphens w:val="0"/>
        <w:jc w:val="both"/>
        <w:rPr>
          <w:rFonts w:ascii="Arial" w:hAnsi="Arial" w:cs="Arial"/>
          <w:sz w:val="22"/>
          <w:szCs w:val="22"/>
          <w:lang w:eastAsia="fr-FR"/>
        </w:rPr>
      </w:pPr>
    </w:p>
    <w:p w14:paraId="13E7C5D8" w14:textId="77777777" w:rsidR="007A5C3A" w:rsidRDefault="007A5C3A" w:rsidP="00C40A1B">
      <w:pPr>
        <w:suppressAutoHyphens w:val="0"/>
        <w:jc w:val="both"/>
        <w:rPr>
          <w:rFonts w:ascii="Arial" w:hAnsi="Arial" w:cs="Arial"/>
          <w:sz w:val="22"/>
          <w:szCs w:val="22"/>
          <w:lang w:eastAsia="fr-FR"/>
        </w:rPr>
      </w:pPr>
    </w:p>
    <w:p w14:paraId="3D9DADBC" w14:textId="77777777" w:rsidR="007A5C3A" w:rsidRDefault="007A5C3A" w:rsidP="00C40A1B">
      <w:pPr>
        <w:suppressAutoHyphens w:val="0"/>
        <w:jc w:val="both"/>
        <w:rPr>
          <w:rFonts w:ascii="Arial" w:hAnsi="Arial" w:cs="Arial"/>
          <w:sz w:val="22"/>
          <w:szCs w:val="22"/>
          <w:lang w:eastAsia="fr-FR"/>
        </w:rPr>
      </w:pPr>
    </w:p>
    <w:p w14:paraId="651EDCF6" w14:textId="77777777" w:rsidR="007A5C3A" w:rsidRDefault="007A5C3A" w:rsidP="00C40A1B">
      <w:pPr>
        <w:suppressAutoHyphens w:val="0"/>
        <w:jc w:val="both"/>
        <w:rPr>
          <w:rFonts w:ascii="Arial" w:hAnsi="Arial" w:cs="Arial"/>
          <w:sz w:val="22"/>
          <w:szCs w:val="22"/>
          <w:lang w:eastAsia="fr-FR"/>
        </w:rPr>
      </w:pPr>
    </w:p>
    <w:p w14:paraId="6C0FB723" w14:textId="77777777" w:rsidR="00AA5A27" w:rsidRDefault="00AA5A27" w:rsidP="00C40A1B">
      <w:pPr>
        <w:suppressAutoHyphens w:val="0"/>
        <w:jc w:val="both"/>
        <w:rPr>
          <w:rFonts w:ascii="Arial" w:hAnsi="Arial" w:cs="Arial"/>
          <w:sz w:val="22"/>
          <w:szCs w:val="22"/>
          <w:lang w:eastAsia="fr-FR"/>
        </w:rPr>
      </w:pPr>
    </w:p>
    <w:p w14:paraId="31F19787" w14:textId="77777777" w:rsidR="00AA5A27" w:rsidRDefault="00AA5A27" w:rsidP="00C40A1B">
      <w:pPr>
        <w:suppressAutoHyphens w:val="0"/>
        <w:jc w:val="both"/>
        <w:rPr>
          <w:rFonts w:ascii="Arial" w:hAnsi="Arial" w:cs="Arial"/>
          <w:sz w:val="22"/>
          <w:szCs w:val="22"/>
          <w:lang w:eastAsia="fr-FR"/>
        </w:rPr>
      </w:pPr>
    </w:p>
    <w:p w14:paraId="1C4ED968" w14:textId="77777777" w:rsidR="00AA5A27" w:rsidRDefault="00AA5A27" w:rsidP="00C40A1B">
      <w:pPr>
        <w:suppressAutoHyphens w:val="0"/>
        <w:jc w:val="both"/>
        <w:rPr>
          <w:rFonts w:ascii="Arial" w:hAnsi="Arial" w:cs="Arial"/>
          <w:sz w:val="22"/>
          <w:szCs w:val="22"/>
          <w:lang w:eastAsia="fr-FR"/>
        </w:rPr>
      </w:pPr>
    </w:p>
    <w:p w14:paraId="17F72993" w14:textId="77777777" w:rsidR="00AA5A27" w:rsidRDefault="00AA5A27" w:rsidP="00C40A1B">
      <w:pPr>
        <w:suppressAutoHyphens w:val="0"/>
        <w:jc w:val="both"/>
        <w:rPr>
          <w:rFonts w:ascii="Arial" w:hAnsi="Arial" w:cs="Arial"/>
          <w:sz w:val="22"/>
          <w:szCs w:val="22"/>
          <w:lang w:eastAsia="fr-FR"/>
        </w:rPr>
      </w:pPr>
    </w:p>
    <w:p w14:paraId="0002A820" w14:textId="77777777" w:rsidR="00AA5A27" w:rsidRDefault="00AA5A27" w:rsidP="00C40A1B">
      <w:pPr>
        <w:suppressAutoHyphens w:val="0"/>
        <w:jc w:val="both"/>
        <w:rPr>
          <w:rFonts w:ascii="Arial" w:hAnsi="Arial" w:cs="Arial"/>
          <w:sz w:val="22"/>
          <w:szCs w:val="22"/>
          <w:lang w:eastAsia="fr-FR"/>
        </w:rPr>
      </w:pPr>
    </w:p>
    <w:p w14:paraId="00F87E30" w14:textId="77777777" w:rsidR="007A5C3A" w:rsidRDefault="007A5C3A" w:rsidP="00C40A1B">
      <w:pPr>
        <w:suppressAutoHyphens w:val="0"/>
        <w:jc w:val="both"/>
        <w:rPr>
          <w:rFonts w:ascii="Arial" w:hAnsi="Arial" w:cs="Arial"/>
          <w:sz w:val="22"/>
          <w:szCs w:val="22"/>
          <w:lang w:eastAsia="fr-FR"/>
        </w:rPr>
      </w:pPr>
    </w:p>
    <w:p w14:paraId="580DB182" w14:textId="77777777" w:rsidR="007A5C3A" w:rsidRPr="00A66981" w:rsidRDefault="007A5C3A" w:rsidP="00C40A1B">
      <w:pPr>
        <w:suppressAutoHyphens w:val="0"/>
        <w:jc w:val="both"/>
        <w:rPr>
          <w:rFonts w:ascii="Arial" w:hAnsi="Arial" w:cs="Arial"/>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C40A1B" w:rsidRPr="00A66981" w14:paraId="109BA6A3" w14:textId="77777777" w:rsidTr="00AA4796">
        <w:tc>
          <w:tcPr>
            <w:tcW w:w="10208" w:type="dxa"/>
            <w:shd w:val="solid" w:color="66CCFF" w:fill="auto"/>
          </w:tcPr>
          <w:p w14:paraId="205FA723" w14:textId="77777777" w:rsidR="00C40A1B" w:rsidRPr="00A66981" w:rsidRDefault="00C40A1B" w:rsidP="00C40A1B">
            <w:pPr>
              <w:suppressAutoHyphens w:val="0"/>
              <w:rPr>
                <w:rFonts w:ascii="Arial" w:hAnsi="Arial" w:cs="Arial"/>
                <w:b/>
                <w:bCs/>
                <w:sz w:val="22"/>
                <w:szCs w:val="22"/>
                <w:lang w:eastAsia="fr-FR"/>
              </w:rPr>
            </w:pPr>
            <w:r w:rsidRPr="00A66981">
              <w:rPr>
                <w:rFonts w:ascii="Arial" w:hAnsi="Arial" w:cs="Arial"/>
                <w:b/>
                <w:bCs/>
                <w:sz w:val="22"/>
                <w:szCs w:val="22"/>
                <w:lang w:eastAsia="fr-FR"/>
              </w:rPr>
              <w:t xml:space="preserve">H - </w:t>
            </w:r>
            <w:r w:rsidRPr="00A66981">
              <w:rPr>
                <w:rFonts w:ascii="Arial" w:hAnsi="Arial" w:cs="Arial"/>
                <w:b/>
                <w:bCs/>
                <w:sz w:val="22"/>
                <w:szCs w:val="22"/>
                <w:shd w:val="solid" w:color="66CCFF" w:fill="auto"/>
                <w:lang w:eastAsia="fr-FR"/>
              </w:rPr>
              <w:t>Conditions de paiement</w:t>
            </w:r>
          </w:p>
        </w:tc>
      </w:tr>
    </w:tbl>
    <w:p w14:paraId="3E54622E" w14:textId="77777777" w:rsidR="00C40A1B" w:rsidRPr="00A66981" w:rsidRDefault="00C40A1B" w:rsidP="00C40A1B">
      <w:pPr>
        <w:suppressAutoHyphens w:val="0"/>
        <w:jc w:val="both"/>
        <w:rPr>
          <w:rFonts w:ascii="Arial" w:hAnsi="Arial" w:cs="Arial"/>
          <w:sz w:val="22"/>
          <w:szCs w:val="22"/>
          <w:lang w:eastAsia="fr-FR"/>
        </w:rPr>
      </w:pPr>
    </w:p>
    <w:p w14:paraId="46474392" w14:textId="77777777" w:rsidR="00C40A1B" w:rsidRPr="00A66981" w:rsidRDefault="00C40A1B" w:rsidP="00C40A1B">
      <w:pPr>
        <w:suppressAutoHyphens w:val="0"/>
        <w:jc w:val="both"/>
        <w:rPr>
          <w:rFonts w:ascii="Arial" w:hAnsi="Arial" w:cs="Arial"/>
          <w:bCs/>
          <w:sz w:val="22"/>
          <w:szCs w:val="22"/>
          <w:lang w:eastAsia="fr-FR"/>
        </w:rPr>
      </w:pPr>
      <w:r w:rsidRPr="00A66981">
        <w:rPr>
          <w:rFonts w:ascii="Arial" w:hAnsi="Arial" w:cs="Arial"/>
          <w:bCs/>
          <w:color w:val="66CCFF"/>
          <w:spacing w:val="-10"/>
          <w:position w:val="-2"/>
          <w:sz w:val="22"/>
          <w:szCs w:val="22"/>
          <w:lang w:eastAsia="fr-FR"/>
        </w:rPr>
        <w:sym w:font="Wingdings" w:char="F06E"/>
      </w:r>
      <w:r w:rsidRPr="00A66981">
        <w:rPr>
          <w:rFonts w:ascii="Arial" w:hAnsi="Arial" w:cs="Arial"/>
          <w:bCs/>
          <w:color w:val="66CCFF"/>
          <w:spacing w:val="-10"/>
          <w:position w:val="-2"/>
          <w:sz w:val="22"/>
          <w:szCs w:val="22"/>
          <w:lang w:eastAsia="fr-FR"/>
        </w:rPr>
        <w:t> </w:t>
      </w:r>
      <w:r w:rsidRPr="00A66981">
        <w:rPr>
          <w:rFonts w:ascii="Arial" w:hAnsi="Arial" w:cs="Arial"/>
          <w:bCs/>
          <w:sz w:val="22"/>
          <w:szCs w:val="22"/>
          <w:lang w:eastAsia="fr-FR"/>
        </w:rPr>
        <w:t>Compte à créditer :</w:t>
      </w:r>
    </w:p>
    <w:p w14:paraId="36F80F1B" w14:textId="77777777" w:rsidR="00C40A1B" w:rsidRPr="00A66981" w:rsidRDefault="00C40A1B" w:rsidP="00C40A1B">
      <w:pPr>
        <w:suppressAutoHyphens w:val="0"/>
        <w:jc w:val="both"/>
        <w:rPr>
          <w:rFonts w:ascii="Arial" w:hAnsi="Arial" w:cs="Arial"/>
          <w:i/>
          <w:sz w:val="22"/>
          <w:szCs w:val="22"/>
          <w:lang w:eastAsia="fr-FR"/>
        </w:rPr>
      </w:pPr>
      <w:r w:rsidRPr="00A66981">
        <w:rPr>
          <w:rFonts w:ascii="Arial" w:hAnsi="Arial" w:cs="Arial"/>
          <w:i/>
          <w:sz w:val="22"/>
          <w:szCs w:val="22"/>
          <w:lang w:eastAsia="fr-FR"/>
        </w:rPr>
        <w:t>(Joindre un relevé d’identité bancaire ou postal.)</w:t>
      </w:r>
    </w:p>
    <w:p w14:paraId="65685B31" w14:textId="77777777" w:rsidR="00C40A1B" w:rsidRPr="00A66981" w:rsidRDefault="00C40A1B" w:rsidP="00C40A1B">
      <w:pPr>
        <w:suppressAutoHyphens w:val="0"/>
        <w:jc w:val="both"/>
        <w:rPr>
          <w:rFonts w:ascii="Arial" w:hAnsi="Arial" w:cs="Arial"/>
          <w:i/>
          <w:sz w:val="22"/>
          <w:szCs w:val="22"/>
          <w:lang w:eastAsia="fr-FR"/>
        </w:rPr>
      </w:pPr>
    </w:p>
    <w:p w14:paraId="6F7F6594" w14:textId="77777777" w:rsidR="00C40A1B" w:rsidRPr="00A66981" w:rsidRDefault="00C40A1B" w:rsidP="00C40A1B">
      <w:pPr>
        <w:suppressAutoHyphens w:val="0"/>
        <w:jc w:val="both"/>
        <w:rPr>
          <w:rFonts w:ascii="Arial" w:hAnsi="Arial" w:cs="Arial"/>
          <w:sz w:val="22"/>
          <w:szCs w:val="22"/>
          <w:lang w:eastAsia="fr-FR"/>
        </w:rPr>
      </w:pPr>
    </w:p>
    <w:p w14:paraId="0568C57F"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sz w:val="22"/>
          <w:szCs w:val="22"/>
          <w:lang w:eastAsia="fr-FR"/>
        </w:rPr>
        <w:t>Nom de l’établissement bancaire :</w:t>
      </w:r>
    </w:p>
    <w:p w14:paraId="1F6D4DD0" w14:textId="77777777" w:rsidR="00C40A1B" w:rsidRPr="00A66981" w:rsidRDefault="00C40A1B" w:rsidP="00C40A1B">
      <w:pPr>
        <w:suppressAutoHyphens w:val="0"/>
        <w:jc w:val="both"/>
        <w:rPr>
          <w:rFonts w:ascii="Arial" w:hAnsi="Arial" w:cs="Arial"/>
          <w:sz w:val="22"/>
          <w:szCs w:val="22"/>
          <w:lang w:eastAsia="fr-FR"/>
        </w:rPr>
      </w:pPr>
    </w:p>
    <w:p w14:paraId="3F4EF2A3" w14:textId="77777777" w:rsidR="00C40A1B" w:rsidRPr="00A66981" w:rsidRDefault="00C40A1B" w:rsidP="00C40A1B">
      <w:pPr>
        <w:suppressAutoHyphens w:val="0"/>
        <w:jc w:val="both"/>
        <w:rPr>
          <w:rFonts w:ascii="Arial" w:hAnsi="Arial" w:cs="Arial"/>
          <w:sz w:val="22"/>
          <w:szCs w:val="22"/>
          <w:lang w:eastAsia="fr-FR"/>
        </w:rPr>
      </w:pPr>
    </w:p>
    <w:p w14:paraId="52BF3B65"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sz w:val="22"/>
          <w:szCs w:val="22"/>
          <w:lang w:eastAsia="fr-FR"/>
        </w:rPr>
        <w:t>Numéro de compte :</w:t>
      </w:r>
    </w:p>
    <w:p w14:paraId="0D5665EA" w14:textId="77777777" w:rsidR="00C40A1B" w:rsidRPr="00A66981" w:rsidRDefault="00C40A1B" w:rsidP="00C40A1B">
      <w:pPr>
        <w:suppressAutoHyphens w:val="0"/>
        <w:jc w:val="both"/>
        <w:rPr>
          <w:rFonts w:ascii="Arial" w:hAnsi="Arial" w:cs="Arial"/>
          <w:bCs/>
          <w:sz w:val="22"/>
          <w:szCs w:val="22"/>
          <w:lang w:eastAsia="fr-FR"/>
        </w:rPr>
      </w:pPr>
    </w:p>
    <w:p w14:paraId="46907BC7" w14:textId="77777777" w:rsidR="000F4015" w:rsidRPr="00A66981" w:rsidRDefault="000F4015" w:rsidP="00C40A1B">
      <w:pPr>
        <w:suppressAutoHyphens w:val="0"/>
        <w:jc w:val="both"/>
        <w:rPr>
          <w:rFonts w:ascii="Arial" w:hAnsi="Arial" w:cs="Arial"/>
          <w:bCs/>
          <w:sz w:val="22"/>
          <w:szCs w:val="22"/>
          <w:lang w:eastAsia="fr-FR"/>
        </w:rPr>
      </w:pPr>
    </w:p>
    <w:p w14:paraId="2FE95CDB" w14:textId="77777777" w:rsidR="00C40A1B" w:rsidRPr="00A66981" w:rsidRDefault="00C40A1B" w:rsidP="00C40A1B">
      <w:pPr>
        <w:suppressAutoHyphens w:val="0"/>
        <w:jc w:val="both"/>
        <w:rPr>
          <w:rFonts w:ascii="Arial" w:hAnsi="Arial" w:cs="Arial"/>
          <w:bCs/>
          <w:sz w:val="22"/>
          <w:szCs w:val="22"/>
          <w:lang w:eastAsia="fr-FR"/>
        </w:rPr>
      </w:pPr>
      <w:r w:rsidRPr="00A66981">
        <w:rPr>
          <w:rFonts w:ascii="Arial" w:hAnsi="Arial" w:cs="Arial"/>
          <w:color w:val="66CCFF"/>
          <w:spacing w:val="-10"/>
          <w:position w:val="-2"/>
          <w:sz w:val="22"/>
          <w:szCs w:val="22"/>
          <w:lang w:eastAsia="fr-FR"/>
        </w:rPr>
        <w:sym w:font="Wingdings" w:char="F06E"/>
      </w:r>
      <w:r w:rsidRPr="00A66981">
        <w:rPr>
          <w:rFonts w:ascii="Arial" w:hAnsi="Arial" w:cs="Arial"/>
          <w:color w:val="66CCFF"/>
          <w:spacing w:val="-10"/>
          <w:position w:val="-2"/>
          <w:sz w:val="22"/>
          <w:szCs w:val="22"/>
          <w:lang w:eastAsia="fr-FR"/>
        </w:rPr>
        <w:t> </w:t>
      </w:r>
      <w:r w:rsidRPr="00A66981">
        <w:rPr>
          <w:rFonts w:ascii="Arial" w:hAnsi="Arial" w:cs="Arial"/>
          <w:sz w:val="22"/>
          <w:szCs w:val="22"/>
          <w:lang w:eastAsia="fr-FR"/>
        </w:rPr>
        <w:t>Le sous-traitant demande à bénéficier d’une avance :</w:t>
      </w:r>
    </w:p>
    <w:p w14:paraId="269C160D" w14:textId="77777777" w:rsidR="00C40A1B" w:rsidRPr="00A66981" w:rsidRDefault="00C40A1B" w:rsidP="00C40A1B">
      <w:pPr>
        <w:suppressAutoHyphens w:val="0"/>
        <w:jc w:val="both"/>
        <w:rPr>
          <w:rFonts w:ascii="Arial" w:hAnsi="Arial" w:cs="Arial"/>
          <w:i/>
          <w:sz w:val="22"/>
          <w:szCs w:val="22"/>
          <w:lang w:eastAsia="fr-FR"/>
        </w:rPr>
      </w:pPr>
      <w:r w:rsidRPr="00A66981">
        <w:rPr>
          <w:rFonts w:ascii="Arial" w:hAnsi="Arial" w:cs="Arial"/>
          <w:i/>
          <w:sz w:val="22"/>
          <w:szCs w:val="22"/>
          <w:lang w:eastAsia="fr-FR"/>
        </w:rPr>
        <w:t>(Cocher la case correspondante.)</w:t>
      </w:r>
    </w:p>
    <w:p w14:paraId="4D06B80E" w14:textId="77777777" w:rsidR="00C40A1B" w:rsidRPr="00A66981" w:rsidRDefault="00C40A1B" w:rsidP="00C40A1B">
      <w:pPr>
        <w:suppressAutoHyphens w:val="0"/>
        <w:jc w:val="both"/>
        <w:rPr>
          <w:rFonts w:ascii="Arial" w:hAnsi="Arial" w:cs="Arial"/>
          <w:i/>
          <w:sz w:val="22"/>
          <w:szCs w:val="22"/>
          <w:lang w:eastAsia="fr-FR"/>
        </w:rPr>
      </w:pPr>
    </w:p>
    <w:p w14:paraId="15CFC7EE" w14:textId="77777777" w:rsidR="00C40A1B" w:rsidRPr="00A66981" w:rsidRDefault="00C40A1B" w:rsidP="00C40A1B">
      <w:pPr>
        <w:suppressAutoHyphens w:val="0"/>
        <w:jc w:val="both"/>
        <w:rPr>
          <w:rFonts w:ascii="Arial" w:hAnsi="Arial" w:cs="Arial"/>
          <w:i/>
          <w:sz w:val="22"/>
          <w:szCs w:val="22"/>
          <w:lang w:eastAsia="fr-FR"/>
        </w:rPr>
      </w:pP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Oui</w:t>
      </w:r>
      <w:r w:rsidRPr="00A66981">
        <w:rPr>
          <w:rFonts w:ascii="Arial" w:hAnsi="Arial" w:cs="Arial"/>
          <w:sz w:val="22"/>
          <w:szCs w:val="22"/>
          <w:lang w:eastAsia="fr-FR"/>
        </w:rPr>
        <w:tab/>
      </w: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Non</w:t>
      </w:r>
    </w:p>
    <w:p w14:paraId="5F35BCF1" w14:textId="77777777" w:rsidR="00C40A1B" w:rsidRDefault="00C40A1B" w:rsidP="00C40A1B">
      <w:pPr>
        <w:suppressAutoHyphens w:val="0"/>
        <w:jc w:val="both"/>
        <w:rPr>
          <w:rFonts w:ascii="Arial" w:hAnsi="Arial" w:cs="Arial"/>
          <w:i/>
          <w:sz w:val="22"/>
          <w:szCs w:val="22"/>
          <w:lang w:eastAsia="fr-FR"/>
        </w:rPr>
      </w:pPr>
    </w:p>
    <w:p w14:paraId="2B9E4E55" w14:textId="77777777" w:rsidR="007A5C3A" w:rsidRPr="00A66981" w:rsidRDefault="007A5C3A" w:rsidP="00C40A1B">
      <w:pPr>
        <w:suppressAutoHyphens w:val="0"/>
        <w:jc w:val="both"/>
        <w:rPr>
          <w:rFonts w:ascii="Arial" w:hAnsi="Arial" w:cs="Arial"/>
          <w: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08"/>
      </w:tblGrid>
      <w:tr w:rsidR="00740F8C" w:rsidRPr="00A66981" w14:paraId="0C9CAE6E" w14:textId="77777777" w:rsidTr="00F33DD5">
        <w:tc>
          <w:tcPr>
            <w:tcW w:w="10208" w:type="dxa"/>
            <w:shd w:val="solid" w:color="66CCFF" w:fill="auto"/>
          </w:tcPr>
          <w:p w14:paraId="732FD21E" w14:textId="77777777" w:rsidR="00740F8C" w:rsidRPr="00A66981" w:rsidRDefault="00740F8C" w:rsidP="00740F8C">
            <w:pPr>
              <w:suppressAutoHyphens w:val="0"/>
              <w:rPr>
                <w:rFonts w:ascii="Arial" w:hAnsi="Arial" w:cs="Arial"/>
                <w:b/>
                <w:bCs/>
                <w:sz w:val="22"/>
                <w:szCs w:val="22"/>
                <w:lang w:eastAsia="fr-FR"/>
              </w:rPr>
            </w:pPr>
            <w:r>
              <w:rPr>
                <w:rFonts w:ascii="Arial" w:hAnsi="Arial" w:cs="Arial"/>
                <w:b/>
                <w:bCs/>
                <w:sz w:val="22"/>
                <w:szCs w:val="22"/>
                <w:lang w:eastAsia="fr-FR"/>
              </w:rPr>
              <w:t>I</w:t>
            </w:r>
            <w:r w:rsidRPr="00A66981">
              <w:rPr>
                <w:rFonts w:ascii="Arial" w:hAnsi="Arial" w:cs="Arial"/>
                <w:b/>
                <w:bCs/>
                <w:sz w:val="22"/>
                <w:szCs w:val="22"/>
                <w:lang w:eastAsia="fr-FR"/>
              </w:rPr>
              <w:t xml:space="preserve"> </w:t>
            </w:r>
            <w:r>
              <w:rPr>
                <w:rFonts w:ascii="Arial" w:hAnsi="Arial" w:cs="Arial"/>
                <w:b/>
                <w:bCs/>
                <w:sz w:val="22"/>
                <w:szCs w:val="22"/>
                <w:lang w:eastAsia="fr-FR"/>
              </w:rPr>
              <w:t>–</w:t>
            </w:r>
            <w:r w:rsidRPr="00A66981">
              <w:rPr>
                <w:rFonts w:ascii="Arial" w:hAnsi="Arial" w:cs="Arial"/>
                <w:b/>
                <w:bCs/>
                <w:sz w:val="22"/>
                <w:szCs w:val="22"/>
                <w:lang w:eastAsia="fr-FR"/>
              </w:rPr>
              <w:t xml:space="preserve"> </w:t>
            </w:r>
            <w:r>
              <w:rPr>
                <w:rFonts w:ascii="Arial" w:hAnsi="Arial" w:cs="Arial"/>
                <w:b/>
                <w:bCs/>
                <w:sz w:val="22"/>
                <w:szCs w:val="22"/>
                <w:shd w:val="solid" w:color="66CCFF" w:fill="auto"/>
                <w:lang w:eastAsia="fr-FR"/>
              </w:rPr>
              <w:t>Durée du contrat de sous-traitance en nombre de mois</w:t>
            </w:r>
          </w:p>
        </w:tc>
      </w:tr>
    </w:tbl>
    <w:p w14:paraId="71DC6A3B" w14:textId="77777777" w:rsidR="00740F8C" w:rsidRPr="00A66981" w:rsidRDefault="00740F8C" w:rsidP="00740F8C">
      <w:pPr>
        <w:suppressAutoHyphens w:val="0"/>
        <w:jc w:val="both"/>
        <w:rPr>
          <w:rFonts w:ascii="Arial" w:hAnsi="Arial" w:cs="Arial"/>
          <w:sz w:val="22"/>
          <w:szCs w:val="22"/>
          <w:lang w:eastAsia="fr-FR"/>
        </w:rPr>
      </w:pPr>
    </w:p>
    <w:p w14:paraId="2FE44315" w14:textId="77777777" w:rsidR="00740F8C" w:rsidRPr="00740F8C" w:rsidRDefault="00740F8C" w:rsidP="00740F8C">
      <w:pPr>
        <w:suppressAutoHyphens w:val="0"/>
        <w:jc w:val="both"/>
        <w:rPr>
          <w:rFonts w:ascii="Arial" w:hAnsi="Arial" w:cs="Arial"/>
          <w:bCs/>
          <w:spacing w:val="-10"/>
          <w:position w:val="-2"/>
          <w:sz w:val="22"/>
          <w:szCs w:val="22"/>
          <w:lang w:eastAsia="fr-FR"/>
        </w:rPr>
      </w:pPr>
      <w:r w:rsidRPr="00740F8C">
        <w:rPr>
          <w:rFonts w:ascii="Arial" w:hAnsi="Arial" w:cs="Arial"/>
          <w:bCs/>
          <w:spacing w:val="-10"/>
          <w:position w:val="-2"/>
          <w:sz w:val="22"/>
          <w:szCs w:val="22"/>
          <w:lang w:eastAsia="fr-FR"/>
        </w:rPr>
        <w:t>(Nota : Si la durée indiquée dans le contrat de sous-traitance ne correspond pas à un nombre entier, arrondir au nombre entier supérieur.</w:t>
      </w:r>
    </w:p>
    <w:p w14:paraId="62EE5AF6" w14:textId="77777777" w:rsidR="00740F8C" w:rsidRPr="00740F8C" w:rsidRDefault="00740F8C" w:rsidP="00740F8C">
      <w:pPr>
        <w:suppressAutoHyphens w:val="0"/>
        <w:jc w:val="both"/>
        <w:rPr>
          <w:rFonts w:ascii="Arial" w:hAnsi="Arial" w:cs="Arial"/>
          <w:bCs/>
          <w:spacing w:val="-10"/>
          <w:position w:val="-2"/>
          <w:sz w:val="22"/>
          <w:szCs w:val="22"/>
          <w:lang w:eastAsia="fr-FR"/>
        </w:rPr>
      </w:pPr>
      <w:r w:rsidRPr="00740F8C">
        <w:rPr>
          <w:rFonts w:ascii="Arial" w:hAnsi="Arial" w:cs="Arial"/>
          <w:bCs/>
          <w:spacing w:val="-10"/>
          <w:position w:val="-2"/>
          <w:sz w:val="22"/>
          <w:szCs w:val="22"/>
          <w:lang w:eastAsia="fr-FR"/>
        </w:rPr>
        <w:t>E : 20 jours = 1 mois, 1 mois et 2 semaines = 2 mois, etc.)</w:t>
      </w:r>
    </w:p>
    <w:p w14:paraId="6D248381" w14:textId="77777777" w:rsidR="00740F8C" w:rsidRPr="00740F8C" w:rsidRDefault="00740F8C" w:rsidP="00740F8C">
      <w:pPr>
        <w:suppressAutoHyphens w:val="0"/>
        <w:jc w:val="both"/>
        <w:rPr>
          <w:rFonts w:ascii="Arial" w:hAnsi="Arial" w:cs="Arial"/>
          <w:bCs/>
          <w:spacing w:val="-10"/>
          <w:position w:val="-2"/>
          <w:sz w:val="22"/>
          <w:szCs w:val="22"/>
          <w:lang w:eastAsia="fr-FR"/>
        </w:rPr>
      </w:pPr>
    </w:p>
    <w:p w14:paraId="2CD5DA89" w14:textId="77777777" w:rsidR="00740F8C" w:rsidRPr="00740F8C" w:rsidRDefault="00740F8C" w:rsidP="00740F8C">
      <w:pPr>
        <w:suppressAutoHyphens w:val="0"/>
        <w:jc w:val="both"/>
        <w:rPr>
          <w:rFonts w:ascii="Arial" w:hAnsi="Arial" w:cs="Arial"/>
          <w:i/>
          <w:sz w:val="22"/>
          <w:szCs w:val="22"/>
          <w:lang w:eastAsia="fr-FR"/>
        </w:rPr>
      </w:pPr>
      <w:r w:rsidRPr="00740F8C">
        <w:rPr>
          <w:rFonts w:ascii="Arial" w:hAnsi="Arial" w:cs="Arial"/>
          <w:bCs/>
          <w:spacing w:val="-10"/>
          <w:position w:val="-2"/>
          <w:sz w:val="22"/>
          <w:szCs w:val="22"/>
          <w:lang w:eastAsia="fr-FR"/>
        </w:rPr>
        <w:t xml:space="preserve">La durée du contrat de sous-traitance en nombre de mois est de : </w:t>
      </w:r>
    </w:p>
    <w:p w14:paraId="232D7830" w14:textId="77777777" w:rsidR="00740F8C" w:rsidRPr="00A66981" w:rsidRDefault="00740F8C" w:rsidP="00740F8C">
      <w:pPr>
        <w:suppressAutoHyphens w:val="0"/>
        <w:jc w:val="both"/>
        <w:rPr>
          <w:rFonts w:ascii="Arial" w:hAnsi="Arial" w:cs="Arial"/>
          <w:i/>
          <w:sz w:val="22"/>
          <w:szCs w:val="22"/>
          <w:lang w:eastAsia="fr-FR"/>
        </w:rPr>
      </w:pPr>
    </w:p>
    <w:p w14:paraId="226888AE" w14:textId="77777777" w:rsidR="00C40A1B" w:rsidRPr="00A66981" w:rsidRDefault="00C40A1B" w:rsidP="00C40A1B">
      <w:pPr>
        <w:suppressAutoHyphens w:val="0"/>
        <w:jc w:val="both"/>
        <w:rPr>
          <w:rFonts w:ascii="Arial" w:hAnsi="Arial" w:cs="Arial"/>
          <w:i/>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C40A1B" w:rsidRPr="00A66981" w14:paraId="63DC536F" w14:textId="77777777" w:rsidTr="00AA4796">
        <w:tc>
          <w:tcPr>
            <w:tcW w:w="10277" w:type="dxa"/>
            <w:shd w:val="solid" w:color="66CCFF" w:fill="auto"/>
          </w:tcPr>
          <w:p w14:paraId="1F503A61" w14:textId="77777777" w:rsidR="00C40A1B" w:rsidRPr="00A66981" w:rsidRDefault="00170A21" w:rsidP="00C40A1B">
            <w:pPr>
              <w:suppressAutoHyphens w:val="0"/>
              <w:rPr>
                <w:rFonts w:ascii="Arial" w:hAnsi="Arial" w:cs="Arial"/>
                <w:b/>
                <w:bCs/>
                <w:sz w:val="22"/>
                <w:szCs w:val="22"/>
                <w:lang w:eastAsia="fr-FR"/>
              </w:rPr>
            </w:pPr>
            <w:r>
              <w:rPr>
                <w:rFonts w:ascii="Arial" w:hAnsi="Arial" w:cs="Arial"/>
                <w:b/>
                <w:bCs/>
                <w:sz w:val="22"/>
                <w:szCs w:val="22"/>
                <w:lang w:eastAsia="fr-FR"/>
              </w:rPr>
              <w:t>J</w:t>
            </w:r>
            <w:r w:rsidR="00C40A1B" w:rsidRPr="00A66981">
              <w:rPr>
                <w:rFonts w:ascii="Arial" w:hAnsi="Arial" w:cs="Arial"/>
                <w:b/>
                <w:bCs/>
                <w:sz w:val="22"/>
                <w:szCs w:val="22"/>
                <w:lang w:eastAsia="fr-FR"/>
              </w:rPr>
              <w:t xml:space="preserve"> - Capacités du sous-traitant</w:t>
            </w:r>
          </w:p>
        </w:tc>
      </w:tr>
    </w:tbl>
    <w:p w14:paraId="1679AC02" w14:textId="77777777" w:rsidR="00C40A1B" w:rsidRPr="00A66981" w:rsidRDefault="00C40A1B" w:rsidP="00C40A1B">
      <w:pPr>
        <w:suppressAutoHyphens w:val="0"/>
        <w:jc w:val="both"/>
        <w:rPr>
          <w:rFonts w:ascii="Arial" w:hAnsi="Arial" w:cs="Arial"/>
          <w:sz w:val="22"/>
          <w:szCs w:val="22"/>
          <w:lang w:eastAsia="fr-FR"/>
        </w:rPr>
      </w:pPr>
    </w:p>
    <w:p w14:paraId="54C884AB"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i/>
          <w:sz w:val="22"/>
          <w:szCs w:val="22"/>
          <w:lang w:eastAsia="fr-FR"/>
        </w:rPr>
        <w:t>(Nota</w:t>
      </w:r>
      <w:r w:rsidRPr="00A66981">
        <w:rPr>
          <w:rFonts w:ascii="Arial" w:hAnsi="Arial" w:cs="Arial"/>
          <w:sz w:val="22"/>
          <w:szCs w:val="22"/>
          <w:lang w:eastAsia="fr-FR"/>
        </w:rPr>
        <w:t xml:space="preserve"> : Sauf pour les marchés de défense et de sécurité (MDS), ces renseignements ne sont nécessaires que lorsque l’acheteur les exige </w:t>
      </w:r>
      <w:r w:rsidRPr="00A66981">
        <w:rPr>
          <w:rFonts w:ascii="Arial" w:hAnsi="Arial" w:cs="Arial"/>
          <w:sz w:val="22"/>
          <w:szCs w:val="22"/>
          <w:u w:val="single"/>
          <w:lang w:eastAsia="fr-FR"/>
        </w:rPr>
        <w:t>et</w:t>
      </w:r>
      <w:r w:rsidRPr="00A66981">
        <w:rPr>
          <w:rFonts w:ascii="Arial" w:hAnsi="Arial" w:cs="Arial"/>
          <w:sz w:val="22"/>
          <w:szCs w:val="22"/>
          <w:lang w:eastAsia="fr-FR"/>
        </w:rPr>
        <w:t xml:space="preserve"> qu’ils n’ont pas été déjà transmis dans le cadre du DC2 -voir rubrique H du DC2.)</w:t>
      </w:r>
    </w:p>
    <w:p w14:paraId="2B9679F3" w14:textId="77777777" w:rsidR="00C40A1B" w:rsidRPr="00A66981" w:rsidRDefault="00C40A1B" w:rsidP="00C40A1B">
      <w:pPr>
        <w:suppressAutoHyphens w:val="0"/>
        <w:jc w:val="both"/>
        <w:rPr>
          <w:rFonts w:ascii="Arial" w:hAnsi="Arial" w:cs="Arial"/>
          <w:sz w:val="22"/>
          <w:szCs w:val="22"/>
          <w:lang w:eastAsia="fr-FR"/>
        </w:rPr>
      </w:pPr>
    </w:p>
    <w:p w14:paraId="46D13359" w14:textId="77777777" w:rsidR="00C40A1B" w:rsidRPr="00A66981" w:rsidRDefault="005331FC" w:rsidP="00C40A1B">
      <w:pPr>
        <w:suppressAutoHyphens w:val="0"/>
        <w:jc w:val="both"/>
        <w:rPr>
          <w:rFonts w:ascii="Arial" w:hAnsi="Arial" w:cs="Arial"/>
          <w:spacing w:val="-10"/>
          <w:position w:val="-1"/>
          <w:sz w:val="22"/>
          <w:szCs w:val="22"/>
          <w:lang w:eastAsia="fr-FR"/>
        </w:rPr>
      </w:pPr>
      <w:r>
        <w:rPr>
          <w:rFonts w:ascii="Arial" w:hAnsi="Arial" w:cs="Arial"/>
          <w:b/>
          <w:bCs/>
          <w:sz w:val="22"/>
          <w:szCs w:val="22"/>
          <w:lang w:eastAsia="fr-FR"/>
        </w:rPr>
        <w:t>J</w:t>
      </w:r>
      <w:r w:rsidR="00C40A1B" w:rsidRPr="00A66981">
        <w:rPr>
          <w:rFonts w:ascii="Arial" w:hAnsi="Arial" w:cs="Arial"/>
          <w:b/>
          <w:bCs/>
          <w:sz w:val="22"/>
          <w:szCs w:val="22"/>
          <w:lang w:eastAsia="fr-FR"/>
        </w:rPr>
        <w:t xml:space="preserve">1 - </w:t>
      </w:r>
      <w:r w:rsidR="00C40A1B" w:rsidRPr="00A66981">
        <w:rPr>
          <w:rFonts w:ascii="Arial" w:hAnsi="Arial" w:cs="Arial"/>
          <w:bCs/>
          <w:sz w:val="22"/>
          <w:szCs w:val="22"/>
          <w:lang w:eastAsia="fr-FR"/>
        </w:rPr>
        <w:t>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r w:rsidR="00C40A1B" w:rsidRPr="00A66981">
        <w:rPr>
          <w:rFonts w:ascii="Arial" w:hAnsi="Arial" w:cs="Arial"/>
          <w:spacing w:val="-10"/>
          <w:position w:val="-1"/>
          <w:sz w:val="22"/>
          <w:szCs w:val="22"/>
          <w:lang w:eastAsia="fr-FR"/>
        </w:rPr>
        <w:t>:</w:t>
      </w:r>
    </w:p>
    <w:p w14:paraId="62ABAF87" w14:textId="77777777" w:rsidR="00C40A1B" w:rsidRPr="00A66981" w:rsidRDefault="00C40A1B" w:rsidP="00C40A1B">
      <w:pPr>
        <w:numPr>
          <w:ilvl w:val="0"/>
          <w:numId w:val="10"/>
        </w:numPr>
        <w:suppressAutoHyphens w:val="0"/>
        <w:ind w:left="924" w:hanging="357"/>
        <w:jc w:val="both"/>
        <w:rPr>
          <w:rFonts w:ascii="Arial" w:hAnsi="Arial" w:cs="Arial"/>
          <w:spacing w:val="-10"/>
          <w:position w:val="-1"/>
          <w:sz w:val="22"/>
          <w:szCs w:val="22"/>
          <w:lang w:eastAsia="fr-FR"/>
        </w:rPr>
      </w:pPr>
      <w:r w:rsidRPr="00A66981">
        <w:rPr>
          <w:rFonts w:ascii="Arial" w:hAnsi="Arial" w:cs="Arial"/>
          <w:spacing w:val="-10"/>
          <w:position w:val="-1"/>
          <w:sz w:val="22"/>
          <w:szCs w:val="22"/>
          <w:lang w:eastAsia="fr-FR"/>
        </w:rPr>
        <w:t>……………………………………………………………………………………</w:t>
      </w:r>
    </w:p>
    <w:p w14:paraId="6F79B1D8" w14:textId="77777777" w:rsidR="00C40A1B" w:rsidRPr="00A66981" w:rsidRDefault="00C40A1B" w:rsidP="00C40A1B">
      <w:pPr>
        <w:numPr>
          <w:ilvl w:val="0"/>
          <w:numId w:val="10"/>
        </w:numPr>
        <w:suppressAutoHyphens w:val="0"/>
        <w:ind w:left="924" w:hanging="357"/>
        <w:jc w:val="both"/>
        <w:rPr>
          <w:rFonts w:ascii="Arial" w:hAnsi="Arial" w:cs="Arial"/>
          <w:spacing w:val="-10"/>
          <w:position w:val="-1"/>
          <w:sz w:val="22"/>
          <w:szCs w:val="22"/>
          <w:lang w:eastAsia="fr-FR"/>
        </w:rPr>
      </w:pPr>
      <w:r w:rsidRPr="00A66981">
        <w:rPr>
          <w:rFonts w:ascii="Arial" w:hAnsi="Arial" w:cs="Arial"/>
          <w:spacing w:val="-10"/>
          <w:position w:val="-1"/>
          <w:sz w:val="22"/>
          <w:szCs w:val="22"/>
          <w:lang w:eastAsia="fr-FR"/>
        </w:rPr>
        <w:t>……………………………………………………………………………………</w:t>
      </w:r>
    </w:p>
    <w:p w14:paraId="2AA8A993" w14:textId="77777777" w:rsidR="00C40A1B" w:rsidRPr="00A66981" w:rsidRDefault="00C40A1B" w:rsidP="00C40A1B">
      <w:pPr>
        <w:numPr>
          <w:ilvl w:val="0"/>
          <w:numId w:val="10"/>
        </w:numPr>
        <w:suppressAutoHyphens w:val="0"/>
        <w:ind w:left="924" w:hanging="357"/>
        <w:jc w:val="both"/>
        <w:rPr>
          <w:rFonts w:ascii="Arial" w:hAnsi="Arial" w:cs="Arial"/>
          <w:spacing w:val="-10"/>
          <w:position w:val="-1"/>
          <w:sz w:val="22"/>
          <w:szCs w:val="22"/>
          <w:lang w:eastAsia="fr-FR"/>
        </w:rPr>
      </w:pPr>
      <w:r w:rsidRPr="00A66981">
        <w:rPr>
          <w:rFonts w:ascii="Arial" w:hAnsi="Arial" w:cs="Arial"/>
          <w:spacing w:val="-10"/>
          <w:position w:val="-1"/>
          <w:sz w:val="22"/>
          <w:szCs w:val="22"/>
          <w:lang w:eastAsia="fr-FR"/>
        </w:rPr>
        <w:t>……………………………………………………………………………………</w:t>
      </w:r>
    </w:p>
    <w:p w14:paraId="237E3ADB" w14:textId="77777777" w:rsidR="00C40A1B" w:rsidRPr="00A66981" w:rsidRDefault="00C40A1B" w:rsidP="00C40A1B">
      <w:pPr>
        <w:suppressAutoHyphens w:val="0"/>
        <w:jc w:val="both"/>
        <w:rPr>
          <w:rFonts w:ascii="Arial" w:hAnsi="Arial" w:cs="Arial"/>
          <w:spacing w:val="-10"/>
          <w:position w:val="-1"/>
          <w:sz w:val="22"/>
          <w:szCs w:val="22"/>
          <w:lang w:eastAsia="fr-FR"/>
        </w:rPr>
      </w:pPr>
    </w:p>
    <w:p w14:paraId="3CA49DDA" w14:textId="77777777" w:rsidR="00C40A1B" w:rsidRPr="00A66981" w:rsidRDefault="00C40A1B" w:rsidP="00C40A1B">
      <w:pPr>
        <w:suppressAutoHyphens w:val="0"/>
        <w:jc w:val="both"/>
        <w:rPr>
          <w:rFonts w:ascii="Arial" w:hAnsi="Arial" w:cs="Arial"/>
          <w:spacing w:val="-10"/>
          <w:position w:val="-1"/>
          <w:sz w:val="22"/>
          <w:szCs w:val="22"/>
          <w:lang w:eastAsia="fr-FR"/>
        </w:rPr>
      </w:pPr>
    </w:p>
    <w:p w14:paraId="12489A2D" w14:textId="77777777" w:rsidR="00C40A1B" w:rsidRPr="00A66981" w:rsidRDefault="005331FC" w:rsidP="00C40A1B">
      <w:pPr>
        <w:tabs>
          <w:tab w:val="left" w:pos="0"/>
          <w:tab w:val="left" w:pos="2160"/>
          <w:tab w:val="center" w:pos="4536"/>
          <w:tab w:val="right" w:pos="9072"/>
        </w:tabs>
        <w:suppressAutoHyphens w:val="0"/>
        <w:jc w:val="both"/>
        <w:rPr>
          <w:rFonts w:ascii="Arial" w:hAnsi="Arial" w:cs="Arial"/>
          <w:bCs/>
          <w:sz w:val="22"/>
          <w:szCs w:val="22"/>
          <w:lang w:eastAsia="fr-FR"/>
        </w:rPr>
      </w:pPr>
      <w:r>
        <w:rPr>
          <w:rFonts w:ascii="Arial" w:hAnsi="Arial" w:cs="Arial"/>
          <w:b/>
          <w:bCs/>
          <w:sz w:val="22"/>
          <w:szCs w:val="22"/>
          <w:lang w:eastAsia="fr-FR"/>
        </w:rPr>
        <w:t>J</w:t>
      </w:r>
      <w:r w:rsidR="00C40A1B" w:rsidRPr="00A66981">
        <w:rPr>
          <w:rFonts w:ascii="Arial" w:hAnsi="Arial" w:cs="Arial"/>
          <w:b/>
          <w:bCs/>
          <w:sz w:val="22"/>
          <w:szCs w:val="22"/>
          <w:lang w:eastAsia="fr-FR"/>
        </w:rPr>
        <w:t>2 -</w:t>
      </w:r>
      <w:r w:rsidR="00C40A1B" w:rsidRPr="00A66981">
        <w:rPr>
          <w:rFonts w:ascii="Arial" w:hAnsi="Arial" w:cs="Arial"/>
          <w:bCs/>
          <w:sz w:val="22"/>
          <w:szCs w:val="22"/>
          <w:lang w:eastAsia="fr-FR"/>
        </w:rPr>
        <w:t xml:space="preserve">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w:t>
      </w:r>
      <w:hyperlink r:id="rId25" w:history="1">
        <w:r w:rsidR="00C40A1B" w:rsidRPr="00A66981">
          <w:rPr>
            <w:rFonts w:ascii="Arial" w:hAnsi="Arial" w:cs="Arial"/>
            <w:bCs/>
            <w:color w:val="0000FF"/>
            <w:sz w:val="22"/>
            <w:szCs w:val="22"/>
            <w:u w:val="single"/>
            <w:lang w:eastAsia="fr-FR"/>
          </w:rPr>
          <w:t>article R. 2343-14 ou de l’article R. 2343-15</w:t>
        </w:r>
      </w:hyperlink>
      <w:r w:rsidR="00C40A1B" w:rsidRPr="00A66981">
        <w:rPr>
          <w:rFonts w:ascii="Arial" w:hAnsi="Arial" w:cs="Arial"/>
          <w:bCs/>
          <w:sz w:val="22"/>
          <w:szCs w:val="22"/>
          <w:lang w:eastAsia="fr-FR"/>
        </w:rPr>
        <w:t xml:space="preserve"> du code de la commande publique) :</w:t>
      </w:r>
    </w:p>
    <w:p w14:paraId="064F6BFF" w14:textId="77777777" w:rsidR="00C40A1B" w:rsidRPr="00A66981" w:rsidRDefault="00C40A1B" w:rsidP="00C40A1B">
      <w:pPr>
        <w:suppressAutoHyphens w:val="0"/>
        <w:jc w:val="both"/>
        <w:rPr>
          <w:rFonts w:ascii="Arial" w:hAnsi="Arial" w:cs="Arial"/>
          <w:i/>
          <w:sz w:val="22"/>
          <w:szCs w:val="22"/>
          <w:lang w:eastAsia="fr-FR"/>
        </w:rPr>
      </w:pPr>
    </w:p>
    <w:p w14:paraId="2FEEB93B"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p>
    <w:p w14:paraId="7444CA9F"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r w:rsidRPr="00A66981">
        <w:rPr>
          <w:rFonts w:ascii="Arial" w:hAnsi="Arial" w:cs="Arial"/>
          <w:sz w:val="22"/>
          <w:szCs w:val="22"/>
          <w:lang w:eastAsia="fr-FR"/>
        </w:rPr>
        <w:t>- Adresse internet :</w:t>
      </w:r>
    </w:p>
    <w:p w14:paraId="0E1E2CD3"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p>
    <w:p w14:paraId="36AA6642"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r w:rsidRPr="00A66981">
        <w:rPr>
          <w:rFonts w:ascii="Arial" w:hAnsi="Arial" w:cs="Arial"/>
          <w:sz w:val="22"/>
          <w:szCs w:val="22"/>
          <w:lang w:eastAsia="fr-FR"/>
        </w:rPr>
        <w:t>- Renseignements nécessaires pour y accéder :</w:t>
      </w:r>
    </w:p>
    <w:p w14:paraId="4221B004" w14:textId="77777777" w:rsidR="00C40A1B" w:rsidRDefault="00C40A1B" w:rsidP="00C40A1B">
      <w:pPr>
        <w:tabs>
          <w:tab w:val="left" w:pos="864"/>
          <w:tab w:val="center" w:pos="4536"/>
          <w:tab w:val="right" w:pos="9072"/>
        </w:tabs>
        <w:suppressAutoHyphens w:val="0"/>
        <w:ind w:left="567"/>
        <w:rPr>
          <w:rFonts w:ascii="Arial" w:hAnsi="Arial" w:cs="Arial"/>
          <w:sz w:val="22"/>
          <w:szCs w:val="22"/>
          <w:lang w:eastAsia="fr-FR"/>
        </w:rPr>
      </w:pPr>
    </w:p>
    <w:p w14:paraId="216A7294" w14:textId="77777777" w:rsidR="007A5C3A" w:rsidRDefault="007A5C3A" w:rsidP="00C40A1B">
      <w:pPr>
        <w:tabs>
          <w:tab w:val="left" w:pos="864"/>
          <w:tab w:val="center" w:pos="4536"/>
          <w:tab w:val="right" w:pos="9072"/>
        </w:tabs>
        <w:suppressAutoHyphens w:val="0"/>
        <w:ind w:left="567"/>
        <w:rPr>
          <w:rFonts w:ascii="Arial" w:hAnsi="Arial" w:cs="Arial"/>
          <w:sz w:val="22"/>
          <w:szCs w:val="22"/>
          <w:lang w:eastAsia="fr-FR"/>
        </w:rPr>
      </w:pPr>
    </w:p>
    <w:p w14:paraId="0BBA6B8A" w14:textId="77777777" w:rsidR="007A5C3A" w:rsidRDefault="007A5C3A" w:rsidP="00C40A1B">
      <w:pPr>
        <w:tabs>
          <w:tab w:val="left" w:pos="864"/>
          <w:tab w:val="center" w:pos="4536"/>
          <w:tab w:val="right" w:pos="9072"/>
        </w:tabs>
        <w:suppressAutoHyphens w:val="0"/>
        <w:ind w:left="567"/>
        <w:rPr>
          <w:rFonts w:ascii="Arial" w:hAnsi="Arial" w:cs="Arial"/>
          <w:sz w:val="22"/>
          <w:szCs w:val="22"/>
          <w:lang w:eastAsia="fr-FR"/>
        </w:rPr>
      </w:pPr>
    </w:p>
    <w:p w14:paraId="09BC4376" w14:textId="77777777" w:rsidR="007A5C3A" w:rsidRDefault="007A5C3A" w:rsidP="00C40A1B">
      <w:pPr>
        <w:tabs>
          <w:tab w:val="left" w:pos="864"/>
          <w:tab w:val="center" w:pos="4536"/>
          <w:tab w:val="right" w:pos="9072"/>
        </w:tabs>
        <w:suppressAutoHyphens w:val="0"/>
        <w:ind w:left="567"/>
        <w:rPr>
          <w:rFonts w:ascii="Arial" w:hAnsi="Arial" w:cs="Arial"/>
          <w:sz w:val="22"/>
          <w:szCs w:val="22"/>
          <w:lang w:eastAsia="fr-FR"/>
        </w:rPr>
      </w:pPr>
    </w:p>
    <w:p w14:paraId="1674AD6F" w14:textId="77777777" w:rsidR="00982656" w:rsidRDefault="00982656" w:rsidP="00C40A1B">
      <w:pPr>
        <w:tabs>
          <w:tab w:val="left" w:pos="864"/>
          <w:tab w:val="center" w:pos="4536"/>
          <w:tab w:val="right" w:pos="9072"/>
        </w:tabs>
        <w:suppressAutoHyphens w:val="0"/>
        <w:ind w:left="567"/>
        <w:rPr>
          <w:rFonts w:ascii="Arial" w:hAnsi="Arial" w:cs="Arial"/>
          <w:sz w:val="22"/>
          <w:szCs w:val="22"/>
          <w:lang w:eastAsia="fr-FR"/>
        </w:rPr>
      </w:pPr>
    </w:p>
    <w:p w14:paraId="152E2B35" w14:textId="77777777" w:rsidR="00AA5A27" w:rsidRDefault="00AA5A27" w:rsidP="00C40A1B">
      <w:pPr>
        <w:tabs>
          <w:tab w:val="left" w:pos="864"/>
          <w:tab w:val="center" w:pos="4536"/>
          <w:tab w:val="right" w:pos="9072"/>
        </w:tabs>
        <w:suppressAutoHyphens w:val="0"/>
        <w:ind w:left="567"/>
        <w:rPr>
          <w:rFonts w:ascii="Arial" w:hAnsi="Arial" w:cs="Arial"/>
          <w:sz w:val="22"/>
          <w:szCs w:val="22"/>
          <w:lang w:eastAsia="fr-FR"/>
        </w:rPr>
      </w:pPr>
    </w:p>
    <w:p w14:paraId="273C465B" w14:textId="77777777" w:rsidR="007A5C3A" w:rsidRPr="00A66981" w:rsidRDefault="007A5C3A" w:rsidP="00C40A1B">
      <w:pPr>
        <w:tabs>
          <w:tab w:val="left" w:pos="864"/>
          <w:tab w:val="center" w:pos="4536"/>
          <w:tab w:val="right" w:pos="9072"/>
        </w:tabs>
        <w:suppressAutoHyphens w:val="0"/>
        <w:ind w:left="567"/>
        <w:rPr>
          <w:rFonts w:ascii="Arial" w:hAnsi="Arial" w:cs="Arial"/>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C40A1B" w:rsidRPr="00A66981" w14:paraId="654C43DF" w14:textId="77777777" w:rsidTr="00AA4796">
        <w:tc>
          <w:tcPr>
            <w:tcW w:w="10277" w:type="dxa"/>
            <w:shd w:val="solid" w:color="66CCFF" w:fill="auto"/>
          </w:tcPr>
          <w:p w14:paraId="4E63CA14" w14:textId="77777777" w:rsidR="00C40A1B" w:rsidRPr="00A66981" w:rsidRDefault="005331FC" w:rsidP="00C40A1B">
            <w:pPr>
              <w:suppressAutoHyphens w:val="0"/>
              <w:rPr>
                <w:rFonts w:ascii="Arial" w:hAnsi="Arial" w:cs="Arial"/>
                <w:b/>
                <w:bCs/>
                <w:sz w:val="22"/>
                <w:szCs w:val="22"/>
                <w:lang w:eastAsia="fr-FR"/>
              </w:rPr>
            </w:pPr>
            <w:r>
              <w:rPr>
                <w:rFonts w:ascii="Arial" w:hAnsi="Arial" w:cs="Arial"/>
                <w:b/>
                <w:bCs/>
                <w:sz w:val="22"/>
                <w:szCs w:val="22"/>
                <w:lang w:eastAsia="fr-FR"/>
              </w:rPr>
              <w:t>K</w:t>
            </w:r>
            <w:r w:rsidR="00C40A1B" w:rsidRPr="00A66981">
              <w:rPr>
                <w:rFonts w:ascii="Arial" w:hAnsi="Arial" w:cs="Arial"/>
                <w:b/>
                <w:bCs/>
                <w:sz w:val="22"/>
                <w:szCs w:val="22"/>
                <w:lang w:eastAsia="fr-FR"/>
              </w:rPr>
              <w:t xml:space="preserve"> - Attestations sur l’honneur du sous-traitant au regard des exclusions de la procédure</w:t>
            </w:r>
          </w:p>
        </w:tc>
      </w:tr>
    </w:tbl>
    <w:p w14:paraId="39D49D5A" w14:textId="77777777" w:rsidR="00C40A1B" w:rsidRPr="00A66981" w:rsidRDefault="00C40A1B" w:rsidP="00C40A1B">
      <w:pPr>
        <w:suppressAutoHyphens w:val="0"/>
        <w:jc w:val="both"/>
        <w:rPr>
          <w:rFonts w:ascii="Arial" w:hAnsi="Arial" w:cs="Arial"/>
          <w:sz w:val="22"/>
          <w:szCs w:val="22"/>
          <w:lang w:eastAsia="fr-FR"/>
        </w:rPr>
      </w:pPr>
    </w:p>
    <w:p w14:paraId="2CA54948" w14:textId="77777777" w:rsidR="00C40A1B" w:rsidRPr="00A66981" w:rsidRDefault="00E46F6E" w:rsidP="00C40A1B">
      <w:pPr>
        <w:tabs>
          <w:tab w:val="left" w:pos="576"/>
        </w:tabs>
        <w:suppressAutoHyphens w:val="0"/>
        <w:jc w:val="both"/>
        <w:rPr>
          <w:rFonts w:ascii="Arial" w:hAnsi="Arial" w:cs="Arial"/>
          <w:b/>
          <w:bCs/>
          <w:sz w:val="22"/>
          <w:szCs w:val="22"/>
          <w:lang w:eastAsia="fr-FR"/>
        </w:rPr>
      </w:pPr>
      <w:r>
        <w:rPr>
          <w:rFonts w:ascii="Arial" w:hAnsi="Arial" w:cs="Arial"/>
          <w:b/>
          <w:bCs/>
          <w:sz w:val="22"/>
          <w:szCs w:val="22"/>
          <w:lang w:eastAsia="fr-FR"/>
        </w:rPr>
        <w:t>K</w:t>
      </w:r>
      <w:r w:rsidR="00C40A1B" w:rsidRPr="00A66981">
        <w:rPr>
          <w:rFonts w:ascii="Arial" w:hAnsi="Arial" w:cs="Arial"/>
          <w:b/>
          <w:bCs/>
          <w:sz w:val="22"/>
          <w:szCs w:val="22"/>
          <w:lang w:eastAsia="fr-FR"/>
        </w:rPr>
        <w:t>1 - Le sous-traitant déclare sur l’honneur (*)</w:t>
      </w:r>
      <w:r w:rsidR="00C40A1B" w:rsidRPr="00A66981">
        <w:rPr>
          <w:rFonts w:ascii="Arial" w:hAnsi="Arial" w:cs="Arial"/>
          <w:bCs/>
          <w:sz w:val="22"/>
          <w:szCs w:val="22"/>
          <w:lang w:eastAsia="fr-FR"/>
        </w:rPr>
        <w:t> :</w:t>
      </w:r>
    </w:p>
    <w:p w14:paraId="5BF922DA" w14:textId="77777777" w:rsidR="00C40A1B" w:rsidRPr="00A66981" w:rsidRDefault="00C40A1B" w:rsidP="00C40A1B">
      <w:pPr>
        <w:numPr>
          <w:ilvl w:val="0"/>
          <w:numId w:val="2"/>
        </w:numPr>
        <w:tabs>
          <w:tab w:val="clear" w:pos="1290"/>
          <w:tab w:val="left" w:pos="576"/>
          <w:tab w:val="num" w:pos="786"/>
        </w:tabs>
        <w:suppressAutoHyphens w:val="0"/>
        <w:spacing w:before="120"/>
        <w:ind w:left="786"/>
        <w:jc w:val="both"/>
        <w:rPr>
          <w:rFonts w:ascii="Arial" w:hAnsi="Arial" w:cs="Arial"/>
          <w:sz w:val="22"/>
          <w:szCs w:val="22"/>
          <w:lang w:eastAsia="fr-FR"/>
        </w:rPr>
      </w:pPr>
      <w:r w:rsidRPr="00A66981">
        <w:rPr>
          <w:rFonts w:ascii="Arial" w:hAnsi="Arial" w:cs="Arial"/>
          <w:sz w:val="22"/>
          <w:szCs w:val="22"/>
          <w:lang w:eastAsia="fr-FR"/>
        </w:rPr>
        <w:t xml:space="preserve">dans l’hypothèse d’un marché public autre que de défense ou de sécurité, ne pas entrer dans l’un des cas d’exclusion prévus aux </w:t>
      </w:r>
      <w:hyperlink r:id="rId26" w:history="1">
        <w:r w:rsidRPr="00A66981">
          <w:rPr>
            <w:rFonts w:ascii="Arial" w:hAnsi="Arial" w:cs="Arial"/>
            <w:color w:val="0000FF"/>
            <w:sz w:val="22"/>
            <w:szCs w:val="22"/>
            <w:u w:val="single"/>
            <w:lang w:eastAsia="fr-FR"/>
          </w:rPr>
          <w:t>articles L. 2141-1 à L. 2141-5</w:t>
        </w:r>
      </w:hyperlink>
      <w:r w:rsidRPr="00A66981">
        <w:rPr>
          <w:rFonts w:ascii="Arial" w:hAnsi="Arial" w:cs="Arial"/>
          <w:sz w:val="22"/>
          <w:szCs w:val="22"/>
          <w:lang w:eastAsia="fr-FR"/>
        </w:rPr>
        <w:t xml:space="preserve"> ou aux </w:t>
      </w:r>
      <w:hyperlink r:id="rId27" w:history="1">
        <w:r w:rsidRPr="00A66981">
          <w:rPr>
            <w:rFonts w:ascii="Arial" w:hAnsi="Arial" w:cs="Arial"/>
            <w:color w:val="0000FF"/>
            <w:sz w:val="22"/>
            <w:szCs w:val="22"/>
            <w:u w:val="single"/>
            <w:lang w:eastAsia="fr-FR"/>
          </w:rPr>
          <w:t>articles L. 2141-7 à L. 2141-10</w:t>
        </w:r>
      </w:hyperlink>
      <w:r w:rsidRPr="00A66981">
        <w:rPr>
          <w:rFonts w:ascii="Arial" w:hAnsi="Arial" w:cs="Arial"/>
          <w:sz w:val="22"/>
          <w:szCs w:val="22"/>
          <w:lang w:eastAsia="fr-FR"/>
        </w:rPr>
        <w:t xml:space="preserve"> du code de la commande publique (**) ;</w:t>
      </w:r>
    </w:p>
    <w:p w14:paraId="7FBADAE9" w14:textId="77777777" w:rsidR="00C40A1B" w:rsidRPr="00A66981" w:rsidRDefault="00C40A1B" w:rsidP="00C40A1B">
      <w:pPr>
        <w:numPr>
          <w:ilvl w:val="0"/>
          <w:numId w:val="2"/>
        </w:numPr>
        <w:tabs>
          <w:tab w:val="clear" w:pos="1290"/>
          <w:tab w:val="left" w:pos="576"/>
          <w:tab w:val="num" w:pos="786"/>
        </w:tabs>
        <w:suppressAutoHyphens w:val="0"/>
        <w:spacing w:before="120"/>
        <w:ind w:left="786"/>
        <w:jc w:val="both"/>
        <w:rPr>
          <w:rFonts w:ascii="Arial" w:hAnsi="Arial" w:cs="Arial"/>
          <w:sz w:val="22"/>
          <w:szCs w:val="22"/>
          <w:lang w:eastAsia="fr-FR"/>
        </w:rPr>
      </w:pPr>
      <w:r w:rsidRPr="00A66981">
        <w:rPr>
          <w:rFonts w:ascii="Arial" w:hAnsi="Arial" w:cs="Arial"/>
          <w:sz w:val="22"/>
          <w:szCs w:val="22"/>
          <w:lang w:eastAsia="fr-FR"/>
        </w:rPr>
        <w:t xml:space="preserve">dans l’hypothèse d’un marché public de défense ou de sécurité, ne pas entrer dans l’un des cas d’exclusion prévus aux </w:t>
      </w:r>
      <w:hyperlink r:id="rId28" w:history="1">
        <w:r w:rsidRPr="00A66981">
          <w:rPr>
            <w:rFonts w:ascii="Arial" w:hAnsi="Arial" w:cs="Arial"/>
            <w:color w:val="0000FF"/>
            <w:sz w:val="22"/>
            <w:szCs w:val="22"/>
            <w:u w:val="single"/>
            <w:lang w:eastAsia="fr-FR"/>
          </w:rPr>
          <w:t>articles L. 2341-1 à L. 2341-3</w:t>
        </w:r>
      </w:hyperlink>
      <w:r w:rsidRPr="00A66981">
        <w:rPr>
          <w:rFonts w:ascii="Arial" w:hAnsi="Arial" w:cs="Arial"/>
          <w:sz w:val="22"/>
          <w:szCs w:val="22"/>
          <w:lang w:eastAsia="fr-FR"/>
        </w:rPr>
        <w:t xml:space="preserve"> ou aux </w:t>
      </w:r>
      <w:hyperlink r:id="rId29" w:history="1">
        <w:r w:rsidRPr="00A66981">
          <w:rPr>
            <w:rFonts w:ascii="Arial" w:hAnsi="Arial" w:cs="Arial"/>
            <w:color w:val="0000FF"/>
            <w:sz w:val="22"/>
            <w:szCs w:val="22"/>
            <w:u w:val="single"/>
            <w:lang w:eastAsia="fr-FR"/>
          </w:rPr>
          <w:t>articles L. 2141-7 à L. 2141-10</w:t>
        </w:r>
      </w:hyperlink>
      <w:r w:rsidRPr="00A66981">
        <w:rPr>
          <w:rFonts w:ascii="Arial" w:hAnsi="Arial" w:cs="Arial"/>
          <w:sz w:val="22"/>
          <w:szCs w:val="22"/>
          <w:lang w:eastAsia="fr-FR"/>
        </w:rPr>
        <w:t xml:space="preserve"> du code de la commande publique.</w:t>
      </w:r>
    </w:p>
    <w:p w14:paraId="3E6D150E" w14:textId="77777777" w:rsidR="00C40A1B" w:rsidRPr="00A66981" w:rsidRDefault="00C40A1B" w:rsidP="00C40A1B">
      <w:pPr>
        <w:tabs>
          <w:tab w:val="left" w:pos="576"/>
        </w:tabs>
        <w:suppressAutoHyphens w:val="0"/>
        <w:spacing w:before="80"/>
        <w:ind w:left="360"/>
        <w:jc w:val="both"/>
        <w:rPr>
          <w:rFonts w:ascii="Arial" w:hAnsi="Arial" w:cs="Arial"/>
          <w:sz w:val="22"/>
          <w:szCs w:val="22"/>
          <w:lang w:eastAsia="fr-FR"/>
        </w:rPr>
      </w:pPr>
      <w:r w:rsidRPr="00A66981">
        <w:rPr>
          <w:rFonts w:ascii="Arial" w:hAnsi="Arial" w:cs="Arial"/>
          <w:sz w:val="22"/>
          <w:szCs w:val="22"/>
          <w:lang w:eastAsia="fr-FR"/>
        </w:rPr>
        <w:t xml:space="preserve">Afin d’attester que le sous-traitant n’est pas dans un de ces cas d’exclusion, cocher la case suivante : </w:t>
      </w: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p>
    <w:p w14:paraId="79CD9007" w14:textId="77777777" w:rsidR="00C40A1B" w:rsidRPr="00A66981" w:rsidRDefault="00C40A1B" w:rsidP="00C40A1B">
      <w:pPr>
        <w:suppressAutoHyphens w:val="0"/>
        <w:jc w:val="both"/>
        <w:rPr>
          <w:rFonts w:ascii="Arial" w:hAnsi="Arial" w:cs="Arial"/>
          <w:sz w:val="22"/>
          <w:szCs w:val="22"/>
          <w:lang w:eastAsia="fr-FR"/>
        </w:rPr>
      </w:pPr>
    </w:p>
    <w:p w14:paraId="5E1B437E"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sz w:val="22"/>
          <w:szCs w:val="22"/>
          <w:lang w:eastAsia="fr-FR"/>
        </w:rPr>
        <w:t xml:space="preserve">(*) Lorsqu'un opérateur économique est, au cours de la procédure de passation d'un marché, placé dans l'un des cas d'exclusion mentionnés aux </w:t>
      </w:r>
      <w:hyperlink r:id="rId30" w:history="1">
        <w:r w:rsidRPr="00A66981">
          <w:rPr>
            <w:rFonts w:ascii="Arial" w:hAnsi="Arial" w:cs="Arial"/>
            <w:color w:val="0000FF"/>
            <w:sz w:val="22"/>
            <w:szCs w:val="22"/>
            <w:u w:val="single"/>
            <w:lang w:eastAsia="fr-FR"/>
          </w:rPr>
          <w:t>articles L. 2141-1 à L. 2141-5</w:t>
        </w:r>
      </w:hyperlink>
      <w:r w:rsidRPr="00A66981">
        <w:rPr>
          <w:rFonts w:ascii="Arial" w:hAnsi="Arial" w:cs="Arial"/>
          <w:sz w:val="22"/>
          <w:szCs w:val="22"/>
          <w:lang w:eastAsia="fr-FR"/>
        </w:rPr>
        <w:t xml:space="preserve">, aux </w:t>
      </w:r>
      <w:hyperlink r:id="rId31" w:history="1">
        <w:r w:rsidRPr="00A66981">
          <w:rPr>
            <w:rFonts w:ascii="Arial" w:hAnsi="Arial" w:cs="Arial"/>
            <w:color w:val="0000FF"/>
            <w:sz w:val="22"/>
            <w:szCs w:val="22"/>
            <w:u w:val="single"/>
            <w:lang w:eastAsia="fr-FR"/>
          </w:rPr>
          <w:t>articles L. 2141-7 à L. 2141-10</w:t>
        </w:r>
      </w:hyperlink>
      <w:r w:rsidRPr="00A66981">
        <w:rPr>
          <w:rFonts w:ascii="Arial" w:hAnsi="Arial" w:cs="Arial"/>
          <w:sz w:val="22"/>
          <w:szCs w:val="22"/>
          <w:lang w:eastAsia="fr-FR"/>
        </w:rPr>
        <w:t xml:space="preserve"> ou aux </w:t>
      </w:r>
      <w:hyperlink r:id="rId32" w:history="1">
        <w:r w:rsidRPr="00A66981">
          <w:rPr>
            <w:rFonts w:ascii="Arial" w:hAnsi="Arial" w:cs="Arial"/>
            <w:color w:val="0000FF"/>
            <w:sz w:val="22"/>
            <w:szCs w:val="22"/>
            <w:u w:val="single"/>
            <w:lang w:eastAsia="fr-FR"/>
          </w:rPr>
          <w:t>articles L. 2341-1 à L. 2341-3</w:t>
        </w:r>
      </w:hyperlink>
      <w:r w:rsidRPr="00A66981">
        <w:rPr>
          <w:rFonts w:ascii="Arial" w:hAnsi="Arial" w:cs="Arial"/>
          <w:sz w:val="22"/>
          <w:szCs w:val="22"/>
          <w:lang w:eastAsia="fr-FR"/>
        </w:rPr>
        <w:t xml:space="preserve">  du code de la commande publique, il informe sans délai l'acheteur de ce changement de situation.</w:t>
      </w:r>
    </w:p>
    <w:p w14:paraId="56F928CA" w14:textId="77777777" w:rsidR="00C40A1B" w:rsidRPr="00A66981" w:rsidRDefault="00C40A1B" w:rsidP="00C40A1B">
      <w:pPr>
        <w:suppressAutoHyphens w:val="0"/>
        <w:jc w:val="both"/>
        <w:rPr>
          <w:rFonts w:ascii="Arial" w:hAnsi="Arial" w:cs="Arial"/>
          <w:sz w:val="22"/>
          <w:szCs w:val="22"/>
          <w:lang w:eastAsia="fr-FR"/>
        </w:rPr>
      </w:pPr>
    </w:p>
    <w:p w14:paraId="2F9EBC6E"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sz w:val="22"/>
          <w:szCs w:val="22"/>
          <w:lang w:eastAsia="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7AF82C7" w14:textId="77777777" w:rsidR="00C40A1B" w:rsidRPr="00A66981" w:rsidRDefault="00C40A1B" w:rsidP="00C40A1B">
      <w:pPr>
        <w:suppressAutoHyphens w:val="0"/>
        <w:jc w:val="both"/>
        <w:rPr>
          <w:rFonts w:ascii="Arial" w:hAnsi="Arial" w:cs="Arial"/>
          <w:sz w:val="22"/>
          <w:szCs w:val="22"/>
          <w:lang w:eastAsia="fr-FR"/>
        </w:rPr>
      </w:pPr>
    </w:p>
    <w:p w14:paraId="2338FCB0" w14:textId="77777777" w:rsidR="00C40A1B" w:rsidRPr="00A66981" w:rsidRDefault="00E46F6E" w:rsidP="00C40A1B">
      <w:pPr>
        <w:tabs>
          <w:tab w:val="left" w:pos="0"/>
          <w:tab w:val="left" w:pos="2160"/>
          <w:tab w:val="center" w:pos="4536"/>
          <w:tab w:val="right" w:pos="9072"/>
        </w:tabs>
        <w:suppressAutoHyphens w:val="0"/>
        <w:jc w:val="both"/>
        <w:rPr>
          <w:rFonts w:ascii="Arial" w:hAnsi="Arial" w:cs="Arial"/>
          <w:iCs/>
          <w:sz w:val="22"/>
          <w:szCs w:val="22"/>
          <w:lang w:eastAsia="fr-FR"/>
        </w:rPr>
      </w:pPr>
      <w:r>
        <w:rPr>
          <w:rFonts w:ascii="Arial" w:hAnsi="Arial" w:cs="Arial"/>
          <w:b/>
          <w:bCs/>
          <w:sz w:val="22"/>
          <w:szCs w:val="22"/>
          <w:lang w:eastAsia="fr-FR"/>
        </w:rPr>
        <w:t>K</w:t>
      </w:r>
      <w:r w:rsidR="00C40A1B" w:rsidRPr="00A66981">
        <w:rPr>
          <w:rFonts w:ascii="Arial" w:hAnsi="Arial" w:cs="Arial"/>
          <w:b/>
          <w:bCs/>
          <w:sz w:val="22"/>
          <w:szCs w:val="22"/>
          <w:lang w:eastAsia="fr-FR"/>
        </w:rPr>
        <w:t xml:space="preserve">2 – Documents de preuve disponibles en ligne </w:t>
      </w:r>
      <w:r w:rsidR="00C40A1B" w:rsidRPr="00A66981">
        <w:rPr>
          <w:rFonts w:ascii="Arial" w:hAnsi="Arial" w:cs="Arial"/>
          <w:bCs/>
          <w:sz w:val="22"/>
          <w:szCs w:val="22"/>
          <w:lang w:eastAsia="fr-FR"/>
        </w:rPr>
        <w:t>(applicable également aux MDS, lorsque l’acheteur a autorisé les opérateurs économiques à ne pas fournir ces documents de preuve en application de l’</w:t>
      </w:r>
      <w:hyperlink r:id="rId33" w:history="1">
        <w:r w:rsidR="00C40A1B" w:rsidRPr="00A66981">
          <w:rPr>
            <w:rFonts w:ascii="Arial" w:hAnsi="Arial" w:cs="Arial"/>
            <w:bCs/>
            <w:color w:val="0000FF"/>
            <w:sz w:val="22"/>
            <w:szCs w:val="22"/>
            <w:u w:val="single"/>
            <w:lang w:eastAsia="fr-FR"/>
          </w:rPr>
          <w:t>article R. 2343-14 ou de l’article R. 2343-15</w:t>
        </w:r>
      </w:hyperlink>
      <w:r w:rsidR="00C40A1B" w:rsidRPr="00A66981">
        <w:rPr>
          <w:rFonts w:ascii="Arial" w:hAnsi="Arial" w:cs="Arial"/>
          <w:bCs/>
          <w:sz w:val="22"/>
          <w:szCs w:val="22"/>
          <w:lang w:eastAsia="fr-FR"/>
        </w:rPr>
        <w:t xml:space="preserve"> du code de la commande publique) :</w:t>
      </w:r>
    </w:p>
    <w:p w14:paraId="5C42B118" w14:textId="77777777" w:rsidR="00C40A1B" w:rsidRPr="00A66981" w:rsidRDefault="00C40A1B" w:rsidP="00C40A1B">
      <w:pPr>
        <w:tabs>
          <w:tab w:val="left" w:pos="864"/>
        </w:tabs>
        <w:suppressAutoHyphens w:val="0"/>
        <w:rPr>
          <w:rFonts w:ascii="Arial" w:hAnsi="Arial" w:cs="Arial"/>
          <w:sz w:val="22"/>
          <w:szCs w:val="22"/>
          <w:lang w:eastAsia="fr-FR"/>
        </w:rPr>
      </w:pPr>
    </w:p>
    <w:p w14:paraId="0590D8AA" w14:textId="77777777" w:rsidR="00C40A1B" w:rsidRPr="00A66981" w:rsidRDefault="00C40A1B" w:rsidP="00C40A1B">
      <w:pPr>
        <w:tabs>
          <w:tab w:val="left" w:pos="864"/>
          <w:tab w:val="center" w:pos="4536"/>
          <w:tab w:val="right" w:pos="9072"/>
        </w:tabs>
        <w:suppressAutoHyphens w:val="0"/>
        <w:jc w:val="both"/>
        <w:rPr>
          <w:rFonts w:ascii="Arial" w:hAnsi="Arial" w:cs="Arial"/>
          <w:sz w:val="22"/>
          <w:szCs w:val="22"/>
          <w:lang w:eastAsia="fr-FR"/>
        </w:rPr>
      </w:pPr>
      <w:r w:rsidRPr="00A66981">
        <w:rPr>
          <w:rFonts w:ascii="Arial" w:hAnsi="Arial" w:cs="Arial"/>
          <w:sz w:val="22"/>
          <w:szCs w:val="22"/>
          <w:lang w:eastAsia="fr-FR"/>
        </w:rPr>
        <w:t>Le cas échéant, adresse internet à laquelle les documents justificatifs et moyens de preuve sont accessibles directement et gratuitement, ainsi que l’ensemble des renseignements nécessaires pour y accéder :</w:t>
      </w:r>
    </w:p>
    <w:p w14:paraId="20D4974D" w14:textId="77777777" w:rsidR="00C40A1B" w:rsidRPr="00A66981" w:rsidRDefault="00C40A1B" w:rsidP="00C40A1B">
      <w:pPr>
        <w:suppressAutoHyphens w:val="0"/>
        <w:rPr>
          <w:rFonts w:ascii="Arial" w:hAnsi="Arial" w:cs="Arial"/>
          <w:i/>
          <w:sz w:val="22"/>
          <w:szCs w:val="22"/>
          <w:lang w:eastAsia="fr-FR"/>
        </w:rPr>
      </w:pPr>
      <w:r w:rsidRPr="00A66981">
        <w:rPr>
          <w:rFonts w:ascii="Arial" w:hAnsi="Arial" w:cs="Arial"/>
          <w:i/>
          <w:sz w:val="22"/>
          <w:szCs w:val="22"/>
          <w:lang w:eastAsia="fr-FR"/>
        </w:rPr>
        <w:t>(Si l’adresse et les renseignements sont identiques à ceux fournis plus haut se contenter de renvoyer à la rubrique concernée.)</w:t>
      </w:r>
    </w:p>
    <w:p w14:paraId="16BD1887" w14:textId="77777777" w:rsidR="00C40A1B" w:rsidRPr="00A66981" w:rsidRDefault="00C40A1B" w:rsidP="00C40A1B">
      <w:pPr>
        <w:tabs>
          <w:tab w:val="left" w:pos="864"/>
          <w:tab w:val="center" w:pos="4536"/>
          <w:tab w:val="right" w:pos="9072"/>
        </w:tabs>
        <w:suppressAutoHyphens w:val="0"/>
        <w:rPr>
          <w:rFonts w:ascii="Arial" w:hAnsi="Arial" w:cs="Arial"/>
          <w:sz w:val="22"/>
          <w:szCs w:val="22"/>
          <w:lang w:eastAsia="fr-FR"/>
        </w:rPr>
      </w:pPr>
    </w:p>
    <w:p w14:paraId="6F62A551"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r w:rsidRPr="00A66981">
        <w:rPr>
          <w:rFonts w:ascii="Arial" w:hAnsi="Arial" w:cs="Arial"/>
          <w:sz w:val="22"/>
          <w:szCs w:val="22"/>
          <w:lang w:eastAsia="fr-FR"/>
        </w:rPr>
        <w:t>- Adresse internet :</w:t>
      </w:r>
    </w:p>
    <w:p w14:paraId="366D100F"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p>
    <w:p w14:paraId="110DDE34"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p>
    <w:p w14:paraId="5C1220B2"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p>
    <w:p w14:paraId="3E7D2228" w14:textId="77777777" w:rsidR="00C40A1B" w:rsidRPr="00A66981" w:rsidRDefault="00C40A1B" w:rsidP="00C40A1B">
      <w:pPr>
        <w:tabs>
          <w:tab w:val="left" w:pos="864"/>
          <w:tab w:val="center" w:pos="4536"/>
          <w:tab w:val="right" w:pos="9072"/>
        </w:tabs>
        <w:suppressAutoHyphens w:val="0"/>
        <w:ind w:left="567"/>
        <w:rPr>
          <w:rFonts w:ascii="Arial" w:hAnsi="Arial" w:cs="Arial"/>
          <w:sz w:val="22"/>
          <w:szCs w:val="22"/>
          <w:lang w:eastAsia="fr-FR"/>
        </w:rPr>
      </w:pPr>
      <w:r w:rsidRPr="00A66981">
        <w:rPr>
          <w:rFonts w:ascii="Arial" w:hAnsi="Arial" w:cs="Arial"/>
          <w:sz w:val="22"/>
          <w:szCs w:val="22"/>
          <w:lang w:eastAsia="fr-FR"/>
        </w:rPr>
        <w:t>- Renseignements nécessaires pour y accéder :</w:t>
      </w:r>
    </w:p>
    <w:p w14:paraId="61943C09" w14:textId="77777777" w:rsidR="00C40A1B" w:rsidRDefault="00C40A1B" w:rsidP="00C40A1B">
      <w:pPr>
        <w:tabs>
          <w:tab w:val="left" w:pos="864"/>
          <w:tab w:val="center" w:pos="4536"/>
          <w:tab w:val="right" w:pos="9072"/>
        </w:tabs>
        <w:suppressAutoHyphens w:val="0"/>
        <w:rPr>
          <w:rFonts w:ascii="Arial" w:hAnsi="Arial" w:cs="Arial"/>
          <w:sz w:val="22"/>
          <w:szCs w:val="22"/>
          <w:lang w:eastAsia="fr-FR"/>
        </w:rPr>
      </w:pPr>
    </w:p>
    <w:p w14:paraId="0ED00781" w14:textId="77777777" w:rsidR="00003E4E" w:rsidRDefault="00003E4E" w:rsidP="00C40A1B">
      <w:pPr>
        <w:tabs>
          <w:tab w:val="left" w:pos="864"/>
          <w:tab w:val="center" w:pos="4536"/>
          <w:tab w:val="right" w:pos="9072"/>
        </w:tabs>
        <w:suppressAutoHyphens w:val="0"/>
        <w:rPr>
          <w:rFonts w:ascii="Arial" w:hAnsi="Arial" w:cs="Arial"/>
          <w:sz w:val="22"/>
          <w:szCs w:val="22"/>
          <w:lang w:eastAsia="fr-FR"/>
        </w:rPr>
      </w:pPr>
    </w:p>
    <w:p w14:paraId="5DBC985C" w14:textId="77777777" w:rsidR="00003E4E" w:rsidRPr="00A66981" w:rsidRDefault="00003E4E" w:rsidP="00C40A1B">
      <w:pPr>
        <w:tabs>
          <w:tab w:val="left" w:pos="864"/>
          <w:tab w:val="center" w:pos="4536"/>
          <w:tab w:val="right" w:pos="9072"/>
        </w:tabs>
        <w:suppressAutoHyphens w:val="0"/>
        <w:rPr>
          <w:rFonts w:ascii="Arial" w:hAnsi="Arial" w:cs="Arial"/>
          <w:sz w:val="22"/>
          <w:szCs w:val="22"/>
          <w:lang w:eastAsia="fr-FR"/>
        </w:rPr>
      </w:pPr>
    </w:p>
    <w:p w14:paraId="272DD99D" w14:textId="77777777" w:rsidR="00C40A1B" w:rsidRPr="00A66981" w:rsidRDefault="00C40A1B" w:rsidP="00C40A1B">
      <w:pPr>
        <w:tabs>
          <w:tab w:val="left" w:pos="864"/>
          <w:tab w:val="center" w:pos="4536"/>
          <w:tab w:val="right" w:pos="9072"/>
        </w:tabs>
        <w:suppressAutoHyphens w:val="0"/>
        <w:rPr>
          <w:rFonts w:ascii="Arial" w:hAnsi="Arial" w:cs="Arial"/>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C40A1B" w:rsidRPr="00A66981" w14:paraId="5FA611E2" w14:textId="77777777" w:rsidTr="00AA4796">
        <w:tc>
          <w:tcPr>
            <w:tcW w:w="10277" w:type="dxa"/>
            <w:shd w:val="solid" w:color="66CCFF" w:fill="auto"/>
          </w:tcPr>
          <w:p w14:paraId="25022DDC" w14:textId="77777777" w:rsidR="00C40A1B" w:rsidRPr="00A66981" w:rsidRDefault="00C40A1B" w:rsidP="00E46F6E">
            <w:pPr>
              <w:suppressAutoHyphens w:val="0"/>
              <w:rPr>
                <w:rFonts w:ascii="Arial" w:hAnsi="Arial" w:cs="Arial"/>
                <w:b/>
                <w:bCs/>
                <w:sz w:val="22"/>
                <w:szCs w:val="22"/>
                <w:lang w:eastAsia="fr-FR"/>
              </w:rPr>
            </w:pPr>
            <w:r w:rsidRPr="00A66981">
              <w:rPr>
                <w:rFonts w:ascii="Arial" w:hAnsi="Arial" w:cs="Arial"/>
                <w:sz w:val="22"/>
                <w:szCs w:val="22"/>
                <w:lang w:eastAsia="fr-FR"/>
              </w:rPr>
              <w:br w:type="page"/>
            </w:r>
            <w:r w:rsidRPr="00A66981">
              <w:rPr>
                <w:rFonts w:ascii="Arial" w:hAnsi="Arial" w:cs="Arial"/>
                <w:sz w:val="22"/>
                <w:szCs w:val="22"/>
                <w:lang w:eastAsia="fr-FR"/>
              </w:rPr>
              <w:br w:type="page"/>
            </w:r>
            <w:r w:rsidR="00E46F6E">
              <w:rPr>
                <w:rFonts w:ascii="Arial" w:hAnsi="Arial" w:cs="Arial"/>
                <w:b/>
                <w:bCs/>
                <w:sz w:val="22"/>
                <w:szCs w:val="22"/>
                <w:lang w:eastAsia="fr-FR"/>
              </w:rPr>
              <w:t>L</w:t>
            </w:r>
            <w:r w:rsidRPr="00A66981">
              <w:rPr>
                <w:rFonts w:ascii="Arial" w:hAnsi="Arial" w:cs="Arial"/>
                <w:b/>
                <w:bCs/>
                <w:sz w:val="22"/>
                <w:szCs w:val="22"/>
                <w:lang w:eastAsia="fr-FR"/>
              </w:rPr>
              <w:t xml:space="preserve"> - Cession ou nantissement des créances résultant du marché public</w:t>
            </w:r>
          </w:p>
        </w:tc>
      </w:tr>
    </w:tbl>
    <w:p w14:paraId="0108F774" w14:textId="77777777" w:rsidR="00C40A1B" w:rsidRPr="00A66981" w:rsidRDefault="00C40A1B" w:rsidP="00C40A1B">
      <w:pPr>
        <w:suppressAutoHyphens w:val="0"/>
        <w:spacing w:before="120"/>
        <w:rPr>
          <w:rFonts w:ascii="Arial" w:hAnsi="Arial" w:cs="Arial"/>
          <w:i/>
          <w:sz w:val="22"/>
          <w:szCs w:val="22"/>
          <w:lang w:eastAsia="fr-FR"/>
        </w:rPr>
      </w:pPr>
      <w:r w:rsidRPr="00A66981">
        <w:rPr>
          <w:rFonts w:ascii="Arial" w:hAnsi="Arial" w:cs="Arial"/>
          <w:i/>
          <w:sz w:val="22"/>
          <w:szCs w:val="22"/>
          <w:lang w:eastAsia="fr-FR"/>
        </w:rPr>
        <w:t>(Cocher les cases correspondantes.)</w:t>
      </w:r>
    </w:p>
    <w:p w14:paraId="5009C347" w14:textId="77777777" w:rsidR="00C40A1B" w:rsidRPr="00A66981" w:rsidRDefault="00C40A1B" w:rsidP="00C40A1B">
      <w:pPr>
        <w:suppressAutoHyphens w:val="0"/>
        <w:spacing w:before="240"/>
        <w:jc w:val="both"/>
        <w:rPr>
          <w:rFonts w:ascii="Arial" w:hAnsi="Arial" w:cs="Arial"/>
          <w:sz w:val="22"/>
          <w:szCs w:val="22"/>
          <w:lang w:eastAsia="fr-FR"/>
        </w:rPr>
      </w:pPr>
      <w:r w:rsidRPr="00A66981">
        <w:rPr>
          <w:rFonts w:ascii="Arial" w:hAnsi="Arial" w:cs="Arial"/>
          <w:b/>
          <w:sz w:val="22"/>
          <w:szCs w:val="22"/>
          <w:lang w:eastAsia="fr-FR"/>
        </w:rPr>
        <w:t>1</w:t>
      </w:r>
      <w:r w:rsidRPr="00A66981">
        <w:rPr>
          <w:rFonts w:ascii="Arial" w:hAnsi="Arial" w:cs="Arial"/>
          <w:b/>
          <w:sz w:val="22"/>
          <w:szCs w:val="22"/>
          <w:vertAlign w:val="superscript"/>
          <w:lang w:eastAsia="fr-FR"/>
        </w:rPr>
        <w:t>ère</w:t>
      </w:r>
      <w:r w:rsidRPr="00A66981">
        <w:rPr>
          <w:rFonts w:ascii="Arial" w:hAnsi="Arial" w:cs="Arial"/>
          <w:b/>
          <w:sz w:val="22"/>
          <w:szCs w:val="22"/>
          <w:lang w:eastAsia="fr-FR"/>
        </w:rPr>
        <w:t xml:space="preserve"> hypothèse</w:t>
      </w:r>
      <w:r w:rsidRPr="00A66981">
        <w:rPr>
          <w:rFonts w:ascii="Arial" w:hAnsi="Arial" w:cs="Arial"/>
          <w:sz w:val="22"/>
          <w:szCs w:val="22"/>
          <w:lang w:eastAsia="fr-FR"/>
        </w:rPr>
        <w:t> </w:t>
      </w:r>
      <w:r w:rsidRPr="00A66981">
        <w:rPr>
          <w:rFonts w:ascii="Arial" w:hAnsi="Arial" w:cs="Arial"/>
          <w:sz w:val="22"/>
          <w:szCs w:val="22"/>
          <w:lang w:eastAsia="fr-FR"/>
        </w:rPr>
        <w:fldChar w:fldCharType="begin">
          <w:ffData>
            <w:name w:val="CaseACocher113"/>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xml:space="preserve"> La présente déclaration de sous-traitance constitue un </w:t>
      </w:r>
      <w:r w:rsidRPr="00A66981">
        <w:rPr>
          <w:rFonts w:ascii="Arial" w:hAnsi="Arial" w:cs="Arial"/>
          <w:b/>
          <w:sz w:val="22"/>
          <w:szCs w:val="22"/>
          <w:lang w:eastAsia="fr-FR"/>
        </w:rPr>
        <w:t>acte spécial</w:t>
      </w:r>
      <w:r w:rsidRPr="00A66981">
        <w:rPr>
          <w:rFonts w:ascii="Arial" w:hAnsi="Arial" w:cs="Arial"/>
          <w:sz w:val="22"/>
          <w:szCs w:val="22"/>
          <w:lang w:eastAsia="fr-FR"/>
        </w:rPr>
        <w:t xml:space="preserve">. </w:t>
      </w:r>
    </w:p>
    <w:p w14:paraId="21956618" w14:textId="77777777" w:rsidR="00C40A1B" w:rsidRPr="00A66981" w:rsidRDefault="00C40A1B" w:rsidP="00C40A1B">
      <w:pPr>
        <w:suppressAutoHyphens w:val="0"/>
        <w:spacing w:before="240"/>
        <w:ind w:left="567"/>
        <w:jc w:val="both"/>
        <w:rPr>
          <w:rFonts w:ascii="Arial" w:hAnsi="Arial" w:cs="Arial"/>
          <w:iCs/>
          <w:sz w:val="22"/>
          <w:szCs w:val="22"/>
          <w:lang w:eastAsia="fr-FR"/>
        </w:rPr>
      </w:pPr>
      <w:r w:rsidRPr="00A66981">
        <w:rPr>
          <w:rFonts w:ascii="Arial" w:hAnsi="Arial" w:cs="Arial"/>
          <w:sz w:val="22"/>
          <w:szCs w:val="22"/>
          <w:lang w:eastAsia="fr-FR"/>
        </w:rPr>
        <w:t xml:space="preserve">Le titulaire établit </w:t>
      </w:r>
      <w:r w:rsidRPr="00A66981">
        <w:rPr>
          <w:rFonts w:ascii="Arial" w:hAnsi="Arial" w:cs="Arial"/>
          <w:iCs/>
          <w:sz w:val="22"/>
          <w:szCs w:val="22"/>
          <w:lang w:eastAsia="fr-FR"/>
        </w:rPr>
        <w:t>qu'aucune cession ni aucun nantissement de créances résultant du marché public ne font obstacle au paiement direct du sous</w:t>
      </w:r>
      <w:r w:rsidRPr="00A66981">
        <w:rPr>
          <w:rFonts w:ascii="Arial" w:hAnsi="Arial" w:cs="Arial"/>
          <w:iCs/>
          <w:sz w:val="22"/>
          <w:szCs w:val="22"/>
          <w:lang w:eastAsia="fr-FR"/>
        </w:rPr>
        <w:noBreakHyphen/>
        <w:t>traitant, dans les conditions prévues à l'</w:t>
      </w:r>
      <w:hyperlink r:id="rId34" w:history="1">
        <w:r w:rsidRPr="00A66981">
          <w:rPr>
            <w:rFonts w:ascii="Arial" w:hAnsi="Arial" w:cs="Arial"/>
            <w:iCs/>
            <w:color w:val="0000FF"/>
            <w:sz w:val="22"/>
            <w:szCs w:val="22"/>
            <w:u w:val="single"/>
            <w:lang w:eastAsia="fr-FR"/>
          </w:rPr>
          <w:t>article R. 2193-22</w:t>
        </w:r>
      </w:hyperlink>
      <w:r w:rsidRPr="00A66981">
        <w:rPr>
          <w:rFonts w:ascii="Arial" w:hAnsi="Arial" w:cs="Arial"/>
          <w:iCs/>
          <w:sz w:val="22"/>
          <w:szCs w:val="22"/>
          <w:lang w:eastAsia="fr-FR"/>
        </w:rPr>
        <w:t xml:space="preserve"> ou à l’</w:t>
      </w:r>
      <w:hyperlink r:id="rId35" w:history="1">
        <w:r w:rsidRPr="00A66981">
          <w:rPr>
            <w:rFonts w:ascii="Arial" w:hAnsi="Arial" w:cs="Arial"/>
            <w:iCs/>
            <w:color w:val="0000FF"/>
            <w:sz w:val="22"/>
            <w:szCs w:val="22"/>
            <w:u w:val="single"/>
            <w:lang w:eastAsia="fr-FR"/>
          </w:rPr>
          <w:t>article R. 2393-40</w:t>
        </w:r>
      </w:hyperlink>
      <w:r w:rsidRPr="00A66981">
        <w:rPr>
          <w:rFonts w:ascii="Arial" w:hAnsi="Arial" w:cs="Arial"/>
          <w:iCs/>
          <w:sz w:val="22"/>
          <w:szCs w:val="22"/>
          <w:lang w:eastAsia="fr-FR"/>
        </w:rPr>
        <w:t xml:space="preserve"> du code de la commande publique.</w:t>
      </w:r>
    </w:p>
    <w:p w14:paraId="7B7A69DA" w14:textId="77777777" w:rsidR="00C40A1B" w:rsidRPr="00A66981" w:rsidRDefault="00C40A1B" w:rsidP="00C40A1B">
      <w:pPr>
        <w:suppressAutoHyphens w:val="0"/>
        <w:spacing w:before="240"/>
        <w:ind w:left="567"/>
        <w:jc w:val="both"/>
        <w:rPr>
          <w:rFonts w:ascii="Arial" w:hAnsi="Arial" w:cs="Arial"/>
          <w:iCs/>
          <w:sz w:val="22"/>
          <w:szCs w:val="22"/>
          <w:lang w:eastAsia="fr-FR"/>
        </w:rPr>
      </w:pPr>
      <w:r w:rsidRPr="00A66981">
        <w:rPr>
          <w:rFonts w:ascii="Arial" w:hAnsi="Arial" w:cs="Arial"/>
          <w:sz w:val="22"/>
          <w:szCs w:val="22"/>
          <w:lang w:eastAsia="fr-FR"/>
        </w:rPr>
        <w:t>En conséquence, le titulaire produit avec le DC4 :</w:t>
      </w:r>
    </w:p>
    <w:p w14:paraId="223BC6CF" w14:textId="77777777" w:rsidR="00C40A1B" w:rsidRPr="00A66981" w:rsidRDefault="00C40A1B" w:rsidP="00C40A1B">
      <w:pPr>
        <w:suppressAutoHyphens w:val="0"/>
        <w:spacing w:before="120"/>
        <w:ind w:left="1134"/>
        <w:jc w:val="both"/>
        <w:rPr>
          <w:rFonts w:ascii="Arial" w:hAnsi="Arial" w:cs="Arial"/>
          <w:iCs/>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w:t>
      </w:r>
      <w:r w:rsidRPr="00A66981">
        <w:rPr>
          <w:rFonts w:ascii="Arial" w:hAnsi="Arial" w:cs="Arial"/>
          <w:iCs/>
          <w:sz w:val="22"/>
          <w:szCs w:val="22"/>
          <w:lang w:eastAsia="fr-FR"/>
        </w:rPr>
        <w:t>l'exemplaire unique ou le certificat de cessibilité du marché public qui lui a été délivré,</w:t>
      </w:r>
    </w:p>
    <w:p w14:paraId="6A46BB5A" w14:textId="77777777" w:rsidR="00C40A1B" w:rsidRPr="00A66981" w:rsidRDefault="00C40A1B" w:rsidP="00C40A1B">
      <w:pPr>
        <w:suppressAutoHyphens w:val="0"/>
        <w:ind w:left="567"/>
        <w:jc w:val="both"/>
        <w:rPr>
          <w:rFonts w:ascii="Arial" w:hAnsi="Arial" w:cs="Arial"/>
          <w:iCs/>
          <w:sz w:val="22"/>
          <w:szCs w:val="22"/>
          <w:u w:val="single"/>
          <w:lang w:eastAsia="fr-FR"/>
        </w:rPr>
      </w:pPr>
      <w:r w:rsidRPr="00A66981">
        <w:rPr>
          <w:rFonts w:ascii="Arial" w:hAnsi="Arial" w:cs="Arial"/>
          <w:iCs/>
          <w:sz w:val="22"/>
          <w:szCs w:val="22"/>
          <w:u w:val="single"/>
          <w:lang w:eastAsia="fr-FR"/>
        </w:rPr>
        <w:t>OU</w:t>
      </w:r>
    </w:p>
    <w:p w14:paraId="368E68D4" w14:textId="77777777" w:rsidR="00C40A1B" w:rsidRDefault="00C40A1B" w:rsidP="00C40A1B">
      <w:pPr>
        <w:suppressAutoHyphens w:val="0"/>
        <w:spacing w:before="120"/>
        <w:ind w:left="1134"/>
        <w:jc w:val="both"/>
        <w:rPr>
          <w:rFonts w:ascii="Arial" w:hAnsi="Arial" w:cs="Arial"/>
          <w:iCs/>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w:t>
      </w:r>
      <w:r w:rsidRPr="00A66981">
        <w:rPr>
          <w:rFonts w:ascii="Arial" w:hAnsi="Arial" w:cs="Arial"/>
          <w:iCs/>
          <w:sz w:val="22"/>
          <w:szCs w:val="22"/>
          <w:lang w:eastAsia="fr-FR"/>
        </w:rPr>
        <w:t>une attestation ou une mainlevée du bénéficiaire de la cession ou du nantissement de créances.</w:t>
      </w:r>
    </w:p>
    <w:p w14:paraId="10584D88" w14:textId="77777777" w:rsidR="00AA5A27" w:rsidRDefault="00AA5A27" w:rsidP="00C40A1B">
      <w:pPr>
        <w:suppressAutoHyphens w:val="0"/>
        <w:spacing w:before="120"/>
        <w:ind w:left="1134"/>
        <w:jc w:val="both"/>
        <w:rPr>
          <w:rFonts w:ascii="Arial" w:hAnsi="Arial" w:cs="Arial"/>
          <w:sz w:val="22"/>
          <w:szCs w:val="22"/>
          <w:lang w:eastAsia="fr-FR"/>
        </w:rPr>
      </w:pPr>
    </w:p>
    <w:p w14:paraId="26A31CF2" w14:textId="77777777" w:rsidR="00982656" w:rsidRPr="00A66981" w:rsidRDefault="00982656" w:rsidP="00C40A1B">
      <w:pPr>
        <w:suppressAutoHyphens w:val="0"/>
        <w:spacing w:before="120"/>
        <w:ind w:left="1134"/>
        <w:jc w:val="both"/>
        <w:rPr>
          <w:rFonts w:ascii="Arial" w:hAnsi="Arial" w:cs="Arial"/>
          <w:sz w:val="22"/>
          <w:szCs w:val="22"/>
          <w:lang w:eastAsia="fr-FR"/>
        </w:rPr>
      </w:pPr>
    </w:p>
    <w:p w14:paraId="5A9A2EC7" w14:textId="77777777" w:rsidR="00C40A1B" w:rsidRPr="00A66981" w:rsidRDefault="00C40A1B" w:rsidP="00C40A1B">
      <w:pPr>
        <w:suppressAutoHyphens w:val="0"/>
        <w:spacing w:before="240"/>
        <w:jc w:val="both"/>
        <w:rPr>
          <w:rFonts w:ascii="Arial" w:hAnsi="Arial" w:cs="Arial"/>
          <w:sz w:val="22"/>
          <w:szCs w:val="22"/>
          <w:lang w:eastAsia="fr-FR"/>
        </w:rPr>
      </w:pPr>
      <w:r w:rsidRPr="00A66981">
        <w:rPr>
          <w:rFonts w:ascii="Arial" w:hAnsi="Arial" w:cs="Arial"/>
          <w:b/>
          <w:sz w:val="22"/>
          <w:szCs w:val="22"/>
          <w:lang w:eastAsia="fr-FR"/>
        </w:rPr>
        <w:t>2</w:t>
      </w:r>
      <w:r w:rsidRPr="00A66981">
        <w:rPr>
          <w:rFonts w:ascii="Arial" w:hAnsi="Arial" w:cs="Arial"/>
          <w:b/>
          <w:sz w:val="22"/>
          <w:szCs w:val="22"/>
          <w:vertAlign w:val="superscript"/>
          <w:lang w:eastAsia="fr-FR"/>
        </w:rPr>
        <w:t>ème</w:t>
      </w:r>
      <w:r w:rsidRPr="00A66981">
        <w:rPr>
          <w:rFonts w:ascii="Arial" w:hAnsi="Arial" w:cs="Arial"/>
          <w:b/>
          <w:sz w:val="22"/>
          <w:szCs w:val="22"/>
          <w:lang w:eastAsia="fr-FR"/>
        </w:rPr>
        <w:t xml:space="preserve"> hypothèse</w:t>
      </w:r>
      <w:r w:rsidRPr="00A66981">
        <w:rPr>
          <w:rFonts w:ascii="Arial" w:hAnsi="Arial" w:cs="Arial"/>
          <w:sz w:val="22"/>
          <w:szCs w:val="22"/>
          <w:lang w:eastAsia="fr-FR"/>
        </w:rPr>
        <w:t> </w:t>
      </w: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xml:space="preserve"> La présente déclaration de sous-traitance constitue un </w:t>
      </w:r>
      <w:r w:rsidRPr="00A66981">
        <w:rPr>
          <w:rFonts w:ascii="Arial" w:hAnsi="Arial" w:cs="Arial"/>
          <w:b/>
          <w:sz w:val="22"/>
          <w:szCs w:val="22"/>
          <w:lang w:eastAsia="fr-FR"/>
        </w:rPr>
        <w:t>acte spécial</w:t>
      </w:r>
      <w:r w:rsidRPr="00A66981">
        <w:rPr>
          <w:rFonts w:ascii="Arial" w:hAnsi="Arial" w:cs="Arial"/>
          <w:sz w:val="22"/>
          <w:szCs w:val="22"/>
          <w:lang w:eastAsia="fr-FR"/>
        </w:rPr>
        <w:t xml:space="preserve"> </w:t>
      </w:r>
      <w:r w:rsidRPr="00A66981">
        <w:rPr>
          <w:rFonts w:ascii="Arial" w:hAnsi="Arial" w:cs="Arial"/>
          <w:b/>
          <w:sz w:val="22"/>
          <w:szCs w:val="22"/>
          <w:lang w:eastAsia="fr-FR"/>
        </w:rPr>
        <w:t>modificatif</w:t>
      </w:r>
      <w:r w:rsidRPr="00A66981">
        <w:rPr>
          <w:rFonts w:ascii="Arial" w:hAnsi="Arial" w:cs="Arial"/>
          <w:sz w:val="22"/>
          <w:szCs w:val="22"/>
          <w:lang w:eastAsia="fr-FR"/>
        </w:rPr>
        <w:t> :</w:t>
      </w:r>
    </w:p>
    <w:p w14:paraId="68017157" w14:textId="77777777" w:rsidR="00C40A1B" w:rsidRPr="00A66981" w:rsidRDefault="00C40A1B" w:rsidP="00C40A1B">
      <w:pPr>
        <w:suppressAutoHyphens w:val="0"/>
        <w:spacing w:before="120"/>
        <w:ind w:left="1134"/>
        <w:jc w:val="both"/>
        <w:rPr>
          <w:rFonts w:ascii="Arial" w:hAnsi="Arial" w:cs="Arial"/>
          <w:iCs/>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xml:space="preserve"> le titulaire demande la modification de l'exemplaire unique ou du certificat de cessibilité, prévus à </w:t>
      </w:r>
      <w:r w:rsidRPr="00A66981">
        <w:rPr>
          <w:rFonts w:ascii="Arial" w:hAnsi="Arial" w:cs="Arial"/>
          <w:iCs/>
          <w:sz w:val="22"/>
          <w:szCs w:val="22"/>
          <w:lang w:eastAsia="fr-FR"/>
        </w:rPr>
        <w:t>l'</w:t>
      </w:r>
      <w:hyperlink r:id="rId36" w:history="1">
        <w:r w:rsidRPr="00A66981">
          <w:rPr>
            <w:rFonts w:ascii="Arial" w:hAnsi="Arial" w:cs="Arial"/>
            <w:iCs/>
            <w:color w:val="0000FF"/>
            <w:sz w:val="22"/>
            <w:szCs w:val="22"/>
            <w:u w:val="single"/>
            <w:lang w:eastAsia="fr-FR"/>
          </w:rPr>
          <w:t>article R. 2193-22</w:t>
        </w:r>
      </w:hyperlink>
      <w:r w:rsidRPr="00A66981">
        <w:rPr>
          <w:rFonts w:ascii="Arial" w:hAnsi="Arial" w:cs="Arial"/>
          <w:iCs/>
          <w:sz w:val="22"/>
          <w:szCs w:val="22"/>
          <w:lang w:eastAsia="fr-FR"/>
        </w:rPr>
        <w:t xml:space="preserve"> ou à l’</w:t>
      </w:r>
      <w:hyperlink r:id="rId37" w:history="1">
        <w:r w:rsidRPr="00A66981">
          <w:rPr>
            <w:rFonts w:ascii="Arial" w:hAnsi="Arial" w:cs="Arial"/>
            <w:iCs/>
            <w:color w:val="0000FF"/>
            <w:sz w:val="22"/>
            <w:szCs w:val="22"/>
            <w:u w:val="single"/>
            <w:lang w:eastAsia="fr-FR"/>
          </w:rPr>
          <w:t>article R. 2393-40</w:t>
        </w:r>
      </w:hyperlink>
      <w:r w:rsidRPr="00A66981">
        <w:rPr>
          <w:rFonts w:ascii="Arial" w:hAnsi="Arial" w:cs="Arial"/>
          <w:iCs/>
          <w:sz w:val="22"/>
          <w:szCs w:val="22"/>
          <w:lang w:eastAsia="fr-FR"/>
        </w:rPr>
        <w:t xml:space="preserve"> du code de la commande publique, qui est joint au présent DC4 ;</w:t>
      </w:r>
    </w:p>
    <w:p w14:paraId="1A6609C6" w14:textId="77777777" w:rsidR="00C40A1B" w:rsidRPr="00A66981" w:rsidRDefault="00C40A1B" w:rsidP="00C40A1B">
      <w:pPr>
        <w:suppressAutoHyphens w:val="0"/>
        <w:ind w:left="567"/>
        <w:jc w:val="both"/>
        <w:rPr>
          <w:rFonts w:ascii="Arial" w:hAnsi="Arial" w:cs="Arial"/>
          <w:iCs/>
          <w:sz w:val="22"/>
          <w:szCs w:val="22"/>
          <w:u w:val="single"/>
          <w:lang w:eastAsia="fr-FR"/>
        </w:rPr>
      </w:pPr>
      <w:r w:rsidRPr="00A66981">
        <w:rPr>
          <w:rFonts w:ascii="Arial" w:hAnsi="Arial" w:cs="Arial"/>
          <w:iCs/>
          <w:sz w:val="22"/>
          <w:szCs w:val="22"/>
          <w:u w:val="single"/>
          <w:lang w:eastAsia="fr-FR"/>
        </w:rPr>
        <w:t>OU</w:t>
      </w:r>
    </w:p>
    <w:p w14:paraId="5791AB5F" w14:textId="77777777" w:rsidR="00C40A1B" w:rsidRPr="00A66981" w:rsidRDefault="00C40A1B" w:rsidP="00C40A1B">
      <w:pPr>
        <w:suppressAutoHyphens w:val="0"/>
        <w:spacing w:before="120"/>
        <w:ind w:left="1134"/>
        <w:jc w:val="both"/>
        <w:rPr>
          <w:rFonts w:ascii="Arial" w:hAnsi="Arial" w:cs="Arial"/>
          <w:sz w:val="22"/>
          <w:szCs w:val="22"/>
          <w:lang w:eastAsia="fr-FR"/>
        </w:rPr>
      </w:pPr>
      <w:r w:rsidRPr="00A66981">
        <w:rPr>
          <w:rFonts w:ascii="Arial" w:hAnsi="Arial" w:cs="Arial"/>
          <w:sz w:val="22"/>
          <w:szCs w:val="22"/>
          <w:lang w:eastAsia="fr-FR"/>
        </w:rPr>
        <w:fldChar w:fldCharType="begin">
          <w:ffData>
            <w:name w:val=""/>
            <w:enabled/>
            <w:calcOnExit w:val="0"/>
            <w:checkBox>
              <w:size w:val="20"/>
              <w:default w:val="0"/>
            </w:checkBox>
          </w:ffData>
        </w:fldChar>
      </w:r>
      <w:r w:rsidRPr="00A66981">
        <w:rPr>
          <w:rFonts w:ascii="Arial" w:hAnsi="Arial" w:cs="Arial"/>
          <w:sz w:val="22"/>
          <w:szCs w:val="22"/>
          <w:lang w:eastAsia="fr-FR"/>
        </w:rPr>
        <w:instrText xml:space="preserve"> FORMCHECKBOX </w:instrText>
      </w:r>
      <w:r w:rsidR="0008282E">
        <w:rPr>
          <w:rFonts w:ascii="Arial" w:hAnsi="Arial" w:cs="Arial"/>
          <w:sz w:val="22"/>
          <w:szCs w:val="22"/>
          <w:lang w:eastAsia="fr-FR"/>
        </w:rPr>
      </w:r>
      <w:r w:rsidR="0008282E">
        <w:rPr>
          <w:rFonts w:ascii="Arial" w:hAnsi="Arial" w:cs="Arial"/>
          <w:sz w:val="22"/>
          <w:szCs w:val="22"/>
          <w:lang w:eastAsia="fr-FR"/>
        </w:rPr>
        <w:fldChar w:fldCharType="separate"/>
      </w:r>
      <w:r w:rsidRPr="00A66981">
        <w:rPr>
          <w:rFonts w:ascii="Arial" w:hAnsi="Arial" w:cs="Arial"/>
          <w:sz w:val="22"/>
          <w:szCs w:val="22"/>
          <w:lang w:eastAsia="fr-FR"/>
        </w:rPr>
        <w:fldChar w:fldCharType="end"/>
      </w:r>
      <w:r w:rsidRPr="00A66981">
        <w:rPr>
          <w:rFonts w:ascii="Arial" w:hAnsi="Arial" w:cs="Arial"/>
          <w:sz w:val="22"/>
          <w:szCs w:val="22"/>
          <w:lang w:eastAsia="fr-FR"/>
        </w:rPr>
        <w:t> l’exemplaire unique ou le certificat de cessibilité ayant été remis en vue d'une cession ou d'un nantissement de créances et ne pouvant être restitué, le titulaire justifie :</w:t>
      </w:r>
    </w:p>
    <w:p w14:paraId="0A684F6E" w14:textId="77777777" w:rsidR="00C40A1B" w:rsidRPr="00A66981" w:rsidRDefault="00C40A1B" w:rsidP="00C40A1B">
      <w:pPr>
        <w:numPr>
          <w:ilvl w:val="0"/>
          <w:numId w:val="11"/>
        </w:numPr>
        <w:suppressAutoHyphens w:val="0"/>
        <w:spacing w:before="120"/>
        <w:jc w:val="both"/>
        <w:rPr>
          <w:rFonts w:ascii="Arial" w:hAnsi="Arial" w:cs="Arial"/>
          <w:sz w:val="22"/>
          <w:szCs w:val="22"/>
          <w:lang w:eastAsia="fr-FR"/>
        </w:rPr>
      </w:pPr>
      <w:r w:rsidRPr="00A66981">
        <w:rPr>
          <w:rFonts w:ascii="Arial" w:hAnsi="Arial" w:cs="Arial"/>
          <w:sz w:val="22"/>
          <w:szCs w:val="22"/>
          <w:lang w:eastAsia="fr-FR"/>
        </w:rPr>
        <w:t xml:space="preserve">soit que la cession ou le nantissement de créances concernant le marché </w:t>
      </w:r>
      <w:r w:rsidRPr="00A66981">
        <w:rPr>
          <w:rFonts w:ascii="Arial" w:hAnsi="Arial" w:cs="Arial"/>
          <w:iCs/>
          <w:sz w:val="22"/>
          <w:szCs w:val="22"/>
          <w:lang w:eastAsia="fr-FR"/>
        </w:rPr>
        <w:t xml:space="preserve">public </w:t>
      </w:r>
      <w:r w:rsidRPr="00A66981">
        <w:rPr>
          <w:rFonts w:ascii="Arial" w:hAnsi="Arial" w:cs="Arial"/>
          <w:sz w:val="22"/>
          <w:szCs w:val="22"/>
          <w:lang w:eastAsia="fr-FR"/>
        </w:rPr>
        <w:t>ne fait pas obstacle au paiement direct de la partie sous-traitée,</w:t>
      </w:r>
    </w:p>
    <w:p w14:paraId="5EBBE25C" w14:textId="77777777" w:rsidR="00C40A1B" w:rsidRPr="00A66981" w:rsidRDefault="00C40A1B" w:rsidP="00C40A1B">
      <w:pPr>
        <w:numPr>
          <w:ilvl w:val="0"/>
          <w:numId w:val="11"/>
        </w:numPr>
        <w:suppressAutoHyphens w:val="0"/>
        <w:spacing w:before="120"/>
        <w:jc w:val="both"/>
        <w:rPr>
          <w:rFonts w:ascii="Arial" w:hAnsi="Arial" w:cs="Arial"/>
          <w:sz w:val="22"/>
          <w:szCs w:val="22"/>
          <w:lang w:eastAsia="fr-FR"/>
        </w:rPr>
      </w:pPr>
      <w:r w:rsidRPr="00A66981">
        <w:rPr>
          <w:rFonts w:ascii="Arial" w:hAnsi="Arial" w:cs="Arial"/>
          <w:sz w:val="22"/>
          <w:szCs w:val="22"/>
          <w:lang w:eastAsia="fr-FR"/>
        </w:rPr>
        <w:t>soit que son montant a été réduit afin que ce paiement soit possible.</w:t>
      </w:r>
    </w:p>
    <w:p w14:paraId="68E7D47D" w14:textId="77777777" w:rsidR="00C40A1B" w:rsidRPr="00A66981" w:rsidRDefault="00C40A1B" w:rsidP="00C40A1B">
      <w:pPr>
        <w:suppressAutoHyphens w:val="0"/>
        <w:spacing w:before="120"/>
        <w:ind w:left="1418"/>
        <w:jc w:val="both"/>
        <w:rPr>
          <w:rFonts w:ascii="Arial" w:hAnsi="Arial" w:cs="Arial"/>
          <w:sz w:val="22"/>
          <w:szCs w:val="22"/>
          <w:lang w:eastAsia="fr-FR"/>
        </w:rPr>
      </w:pPr>
      <w:r w:rsidRPr="00A66981">
        <w:rPr>
          <w:rFonts w:ascii="Arial" w:hAnsi="Arial" w:cs="Arial"/>
          <w:sz w:val="22"/>
          <w:szCs w:val="22"/>
          <w:lang w:eastAsia="fr-FR"/>
        </w:rPr>
        <w:t>Cette justification est donnée par une attestation ou une mainlevée du bénéficiaire de la cession ou du nantissement de créances résultant du marché qui est jointe au présent document.</w:t>
      </w:r>
    </w:p>
    <w:p w14:paraId="20CF9CEC" w14:textId="77777777" w:rsidR="007A5C3A" w:rsidRDefault="007A5C3A" w:rsidP="00C40A1B">
      <w:pPr>
        <w:suppressAutoHyphens w:val="0"/>
        <w:spacing w:before="120"/>
        <w:jc w:val="both"/>
        <w:rPr>
          <w:rFonts w:ascii="Arial" w:hAnsi="Arial" w:cs="Arial"/>
          <w:sz w:val="22"/>
          <w:szCs w:val="22"/>
          <w:lang w:eastAsia="fr-FR"/>
        </w:rPr>
      </w:pPr>
    </w:p>
    <w:p w14:paraId="57C3D795" w14:textId="77777777" w:rsidR="00C40A1B" w:rsidRPr="00A66981" w:rsidRDefault="00C40A1B" w:rsidP="00C40A1B">
      <w:pPr>
        <w:suppressAutoHyphens w:val="0"/>
        <w:rPr>
          <w:rFonts w:ascii="Arial" w:hAnsi="Arial" w:cs="Arial"/>
          <w:bCs/>
          <w:sz w:val="22"/>
          <w:szCs w:val="22"/>
          <w:lang w:eastAsia="fr-FR"/>
        </w:rPr>
      </w:pPr>
    </w:p>
    <w:tbl>
      <w:tblPr>
        <w:tblW w:w="0" w:type="auto"/>
        <w:tblLayout w:type="fixed"/>
        <w:tblCellMar>
          <w:left w:w="71" w:type="dxa"/>
          <w:right w:w="71" w:type="dxa"/>
        </w:tblCellMar>
        <w:tblLook w:val="0000" w:firstRow="0" w:lastRow="0" w:firstColumn="0" w:lastColumn="0" w:noHBand="0" w:noVBand="0"/>
      </w:tblPr>
      <w:tblGrid>
        <w:gridCol w:w="10277"/>
      </w:tblGrid>
      <w:tr w:rsidR="00C40A1B" w:rsidRPr="00A66981" w14:paraId="1B5093CA" w14:textId="77777777" w:rsidTr="00AA4796">
        <w:tc>
          <w:tcPr>
            <w:tcW w:w="10277" w:type="dxa"/>
            <w:shd w:val="solid" w:color="66CCFF" w:fill="auto"/>
          </w:tcPr>
          <w:p w14:paraId="0F3264C5" w14:textId="77777777" w:rsidR="00C40A1B" w:rsidRPr="00A66981" w:rsidRDefault="00C40A1B" w:rsidP="00896B7F">
            <w:pPr>
              <w:suppressAutoHyphens w:val="0"/>
              <w:rPr>
                <w:rFonts w:ascii="Arial" w:hAnsi="Arial" w:cs="Arial"/>
                <w:b/>
                <w:bCs/>
                <w:sz w:val="22"/>
                <w:szCs w:val="22"/>
                <w:lang w:eastAsia="fr-FR"/>
              </w:rPr>
            </w:pPr>
            <w:r w:rsidRPr="00A66981">
              <w:rPr>
                <w:rFonts w:ascii="Arial" w:hAnsi="Arial" w:cs="Arial"/>
                <w:sz w:val="22"/>
                <w:szCs w:val="22"/>
                <w:lang w:eastAsia="fr-FR"/>
              </w:rPr>
              <w:br w:type="page"/>
            </w:r>
            <w:r w:rsidRPr="00A66981">
              <w:rPr>
                <w:rFonts w:ascii="Arial" w:hAnsi="Arial" w:cs="Arial"/>
                <w:sz w:val="22"/>
                <w:szCs w:val="22"/>
                <w:lang w:eastAsia="fr-FR"/>
              </w:rPr>
              <w:br w:type="page"/>
            </w:r>
            <w:r w:rsidR="00896B7F">
              <w:rPr>
                <w:rFonts w:ascii="Arial" w:hAnsi="Arial" w:cs="Arial"/>
                <w:b/>
                <w:bCs/>
                <w:sz w:val="22"/>
                <w:szCs w:val="22"/>
                <w:lang w:eastAsia="fr-FR"/>
              </w:rPr>
              <w:t>M</w:t>
            </w:r>
            <w:r w:rsidRPr="00A66981">
              <w:rPr>
                <w:rFonts w:ascii="Arial" w:hAnsi="Arial" w:cs="Arial"/>
                <w:b/>
                <w:bCs/>
                <w:sz w:val="22"/>
                <w:szCs w:val="22"/>
                <w:lang w:eastAsia="fr-FR"/>
              </w:rPr>
              <w:t xml:space="preserve"> - Acceptation et agrément des conditions de paiement du sous-traitant</w:t>
            </w:r>
          </w:p>
        </w:tc>
      </w:tr>
    </w:tbl>
    <w:p w14:paraId="7D426506" w14:textId="77777777" w:rsidR="00D21BBD" w:rsidRPr="00A66981" w:rsidRDefault="00D21BBD" w:rsidP="00C40A1B">
      <w:pPr>
        <w:suppressAutoHyphens w:val="0"/>
        <w:jc w:val="both"/>
        <w:rPr>
          <w:rFonts w:ascii="Arial" w:hAnsi="Arial" w:cs="Arial"/>
          <w:sz w:val="22"/>
          <w:szCs w:val="22"/>
          <w:lang w:eastAsia="fr-FR"/>
        </w:rPr>
      </w:pPr>
    </w:p>
    <w:p w14:paraId="772AA3AB"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sz w:val="22"/>
          <w:szCs w:val="22"/>
          <w:lang w:eastAsia="fr-FR"/>
        </w:rPr>
        <w:t>(</w:t>
      </w:r>
      <w:r w:rsidRPr="00A66981">
        <w:rPr>
          <w:rFonts w:ascii="Arial" w:hAnsi="Arial" w:cs="Arial"/>
          <w:i/>
          <w:sz w:val="22"/>
          <w:szCs w:val="22"/>
          <w:lang w:eastAsia="fr-FR"/>
        </w:rPr>
        <w:t>Nota </w:t>
      </w:r>
      <w:r w:rsidRPr="00A66981">
        <w:rPr>
          <w:rFonts w:ascii="Arial" w:hAnsi="Arial" w:cs="Arial"/>
          <w:sz w:val="22"/>
          <w:szCs w:val="22"/>
          <w:lang w:eastAsia="fr-FR"/>
        </w:rPr>
        <w:t>: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39D5C724" w14:textId="77777777" w:rsidR="00C40A1B" w:rsidRPr="00A66981" w:rsidRDefault="00C40A1B" w:rsidP="00C40A1B">
      <w:pPr>
        <w:suppressAutoHyphens w:val="0"/>
        <w:jc w:val="both"/>
        <w:rPr>
          <w:rFonts w:ascii="Arial" w:hAnsi="Arial" w:cs="Arial"/>
          <w:sz w:val="22"/>
          <w:szCs w:val="22"/>
          <w:lang w:eastAsia="fr-FR"/>
        </w:rPr>
      </w:pPr>
    </w:p>
    <w:p w14:paraId="594578D5" w14:textId="77777777" w:rsidR="00C40A1B" w:rsidRPr="00A66981" w:rsidRDefault="00C40A1B" w:rsidP="00C40A1B">
      <w:pPr>
        <w:suppressAutoHyphens w:val="0"/>
        <w:ind w:left="709"/>
        <w:jc w:val="both"/>
        <w:rPr>
          <w:rFonts w:ascii="Arial" w:hAnsi="Arial" w:cs="Arial"/>
          <w:sz w:val="22"/>
          <w:szCs w:val="22"/>
          <w:lang w:eastAsia="fr-FR"/>
        </w:rPr>
      </w:pPr>
      <w:r w:rsidRPr="00A66981">
        <w:rPr>
          <w:rFonts w:ascii="Arial" w:hAnsi="Arial" w:cs="Arial"/>
          <w:sz w:val="22"/>
          <w:szCs w:val="22"/>
          <w:lang w:eastAsia="fr-FR"/>
        </w:rPr>
        <w:t>A</w:t>
      </w: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tab/>
        <w:t>, le</w:t>
      </w: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tab/>
        <w:t>A</w:t>
      </w: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tab/>
        <w:t xml:space="preserve">, </w:t>
      </w:r>
      <w:r w:rsidRPr="00A66981">
        <w:rPr>
          <w:rFonts w:ascii="Arial" w:hAnsi="Arial" w:cs="Arial"/>
          <w:sz w:val="22"/>
          <w:szCs w:val="22"/>
          <w:lang w:eastAsia="fr-FR"/>
        </w:rPr>
        <w:tab/>
        <w:t>le</w:t>
      </w:r>
    </w:p>
    <w:p w14:paraId="59396B87" w14:textId="77777777" w:rsidR="00C40A1B" w:rsidRPr="00A66981" w:rsidRDefault="00C40A1B" w:rsidP="00C40A1B">
      <w:pPr>
        <w:suppressAutoHyphens w:val="0"/>
        <w:ind w:left="709"/>
        <w:jc w:val="both"/>
        <w:rPr>
          <w:rFonts w:ascii="Arial" w:hAnsi="Arial" w:cs="Arial"/>
          <w:sz w:val="22"/>
          <w:szCs w:val="22"/>
          <w:lang w:eastAsia="fr-FR"/>
        </w:rPr>
      </w:pPr>
    </w:p>
    <w:tbl>
      <w:tblPr>
        <w:tblW w:w="0" w:type="auto"/>
        <w:tblCellMar>
          <w:left w:w="70" w:type="dxa"/>
          <w:right w:w="70" w:type="dxa"/>
        </w:tblCellMar>
        <w:tblLook w:val="0000" w:firstRow="0" w:lastRow="0" w:firstColumn="0" w:lastColumn="0" w:noHBand="0" w:noVBand="0"/>
      </w:tblPr>
      <w:tblGrid>
        <w:gridCol w:w="5095"/>
        <w:gridCol w:w="5109"/>
      </w:tblGrid>
      <w:tr w:rsidR="00C40A1B" w:rsidRPr="00A66981" w14:paraId="60BE0037" w14:textId="77777777" w:rsidTr="00AA4796">
        <w:trPr>
          <w:trHeight w:val="301"/>
        </w:trPr>
        <w:tc>
          <w:tcPr>
            <w:tcW w:w="5172" w:type="dxa"/>
            <w:tcBorders>
              <w:top w:val="nil"/>
              <w:left w:val="nil"/>
              <w:bottom w:val="nil"/>
              <w:right w:val="nil"/>
            </w:tcBorders>
          </w:tcPr>
          <w:p w14:paraId="0ADF0651" w14:textId="77777777" w:rsidR="00C40A1B" w:rsidRPr="00A66981" w:rsidRDefault="00C40A1B" w:rsidP="00C40A1B">
            <w:pPr>
              <w:suppressAutoHyphens w:val="0"/>
              <w:ind w:left="709"/>
              <w:jc w:val="both"/>
              <w:rPr>
                <w:rFonts w:ascii="Arial" w:hAnsi="Arial" w:cs="Arial"/>
                <w:sz w:val="22"/>
                <w:szCs w:val="22"/>
                <w:lang w:eastAsia="fr-FR"/>
              </w:rPr>
            </w:pPr>
            <w:r w:rsidRPr="00A66981">
              <w:rPr>
                <w:rFonts w:ascii="Arial" w:hAnsi="Arial" w:cs="Arial"/>
                <w:sz w:val="22"/>
                <w:szCs w:val="22"/>
                <w:lang w:eastAsia="fr-FR"/>
              </w:rPr>
              <w:t>Le sous-traitant :</w:t>
            </w:r>
          </w:p>
          <w:p w14:paraId="290216F6" w14:textId="77777777" w:rsidR="00C40A1B" w:rsidRPr="00A66981" w:rsidRDefault="00C40A1B" w:rsidP="00C40A1B">
            <w:pPr>
              <w:suppressAutoHyphens w:val="0"/>
              <w:ind w:left="709"/>
              <w:jc w:val="both"/>
              <w:rPr>
                <w:rFonts w:ascii="Arial" w:hAnsi="Arial" w:cs="Arial"/>
                <w:i/>
                <w:sz w:val="22"/>
                <w:szCs w:val="22"/>
                <w:lang w:eastAsia="fr-FR"/>
              </w:rPr>
            </w:pPr>
            <w:r w:rsidRPr="00A66981">
              <w:rPr>
                <w:rFonts w:ascii="Arial" w:hAnsi="Arial" w:cs="Arial"/>
                <w:i/>
                <w:sz w:val="22"/>
                <w:szCs w:val="22"/>
                <w:lang w:eastAsia="fr-FR"/>
              </w:rPr>
              <w:t>(personne identifiée rubrique E du DC4)</w:t>
            </w:r>
          </w:p>
          <w:p w14:paraId="5037A46C" w14:textId="77777777" w:rsidR="00C40A1B" w:rsidRPr="00A66981" w:rsidRDefault="00C40A1B" w:rsidP="00C40A1B">
            <w:pPr>
              <w:suppressAutoHyphens w:val="0"/>
              <w:ind w:left="709"/>
              <w:jc w:val="both"/>
              <w:rPr>
                <w:rFonts w:ascii="Arial" w:hAnsi="Arial" w:cs="Arial"/>
                <w:i/>
                <w:sz w:val="22"/>
                <w:szCs w:val="22"/>
                <w:lang w:eastAsia="fr-FR"/>
              </w:rPr>
            </w:pPr>
          </w:p>
        </w:tc>
        <w:tc>
          <w:tcPr>
            <w:tcW w:w="5173" w:type="dxa"/>
            <w:tcBorders>
              <w:top w:val="nil"/>
              <w:left w:val="nil"/>
              <w:bottom w:val="nil"/>
              <w:right w:val="nil"/>
            </w:tcBorders>
          </w:tcPr>
          <w:p w14:paraId="01ABA0E6" w14:textId="77777777" w:rsidR="00C40A1B" w:rsidRPr="00A66981" w:rsidRDefault="00C40A1B" w:rsidP="00C40A1B">
            <w:pPr>
              <w:suppressAutoHyphens w:val="0"/>
              <w:ind w:left="709"/>
              <w:jc w:val="both"/>
              <w:rPr>
                <w:rFonts w:ascii="Arial" w:hAnsi="Arial" w:cs="Arial"/>
                <w:sz w:val="22"/>
                <w:szCs w:val="22"/>
                <w:lang w:eastAsia="fr-FR"/>
              </w:rPr>
            </w:pPr>
            <w:r w:rsidRPr="00A66981">
              <w:rPr>
                <w:rFonts w:ascii="Arial" w:hAnsi="Arial" w:cs="Arial"/>
                <w:sz w:val="22"/>
                <w:szCs w:val="22"/>
                <w:lang w:eastAsia="fr-FR"/>
              </w:rPr>
              <w:t>Le soumissionnaire ou le titulaire :</w:t>
            </w:r>
          </w:p>
          <w:p w14:paraId="30484CFB" w14:textId="77777777" w:rsidR="00C40A1B" w:rsidRPr="00A66981" w:rsidRDefault="00C40A1B" w:rsidP="00C40A1B">
            <w:pPr>
              <w:suppressAutoHyphens w:val="0"/>
              <w:ind w:left="709"/>
              <w:jc w:val="both"/>
              <w:rPr>
                <w:rFonts w:ascii="Arial" w:hAnsi="Arial" w:cs="Arial"/>
                <w:i/>
                <w:sz w:val="22"/>
                <w:szCs w:val="22"/>
                <w:lang w:eastAsia="fr-FR"/>
              </w:rPr>
            </w:pPr>
            <w:r w:rsidRPr="00A66981">
              <w:rPr>
                <w:rFonts w:ascii="Arial" w:hAnsi="Arial" w:cs="Arial"/>
                <w:i/>
                <w:sz w:val="22"/>
                <w:szCs w:val="22"/>
                <w:lang w:eastAsia="fr-FR"/>
              </w:rPr>
              <w:t>(personne identifiée rubrique C1 du DC2)</w:t>
            </w:r>
          </w:p>
        </w:tc>
      </w:tr>
    </w:tbl>
    <w:p w14:paraId="741B3650" w14:textId="77777777" w:rsidR="00C40A1B" w:rsidRPr="00A66981" w:rsidRDefault="00C40A1B" w:rsidP="00C40A1B">
      <w:pPr>
        <w:suppressAutoHyphens w:val="0"/>
        <w:jc w:val="both"/>
        <w:rPr>
          <w:rFonts w:ascii="Arial" w:hAnsi="Arial" w:cs="Arial"/>
          <w:sz w:val="22"/>
          <w:szCs w:val="22"/>
          <w:lang w:eastAsia="fr-FR"/>
        </w:rPr>
      </w:pPr>
    </w:p>
    <w:p w14:paraId="52FF9053" w14:textId="77777777" w:rsidR="00C40A1B" w:rsidRPr="00A66981" w:rsidRDefault="00C40A1B" w:rsidP="00C40A1B">
      <w:pPr>
        <w:suppressAutoHyphens w:val="0"/>
        <w:jc w:val="both"/>
        <w:rPr>
          <w:rFonts w:ascii="Arial" w:hAnsi="Arial" w:cs="Arial"/>
          <w:sz w:val="22"/>
          <w:szCs w:val="22"/>
          <w:lang w:eastAsia="fr-FR"/>
        </w:rPr>
      </w:pPr>
    </w:p>
    <w:p w14:paraId="3150A455" w14:textId="77777777" w:rsidR="00C40A1B" w:rsidRPr="00A66981" w:rsidRDefault="00C40A1B" w:rsidP="00C40A1B">
      <w:pPr>
        <w:suppressAutoHyphens w:val="0"/>
        <w:jc w:val="both"/>
        <w:rPr>
          <w:rFonts w:ascii="Arial" w:hAnsi="Arial" w:cs="Arial"/>
          <w:sz w:val="22"/>
          <w:szCs w:val="22"/>
          <w:lang w:eastAsia="fr-FR"/>
        </w:rPr>
      </w:pPr>
    </w:p>
    <w:p w14:paraId="7DBD2518" w14:textId="77777777" w:rsidR="00C40A1B" w:rsidRPr="00A66981" w:rsidRDefault="00C40A1B" w:rsidP="00C40A1B">
      <w:pPr>
        <w:suppressAutoHyphens w:val="0"/>
        <w:jc w:val="both"/>
        <w:rPr>
          <w:rFonts w:ascii="Arial" w:hAnsi="Arial" w:cs="Arial"/>
          <w:sz w:val="22"/>
          <w:szCs w:val="22"/>
          <w:lang w:eastAsia="fr-FR"/>
        </w:rPr>
      </w:pPr>
      <w:r w:rsidRPr="00A66981">
        <w:rPr>
          <w:rFonts w:ascii="Arial" w:hAnsi="Arial" w:cs="Arial"/>
          <w:sz w:val="22"/>
          <w:szCs w:val="22"/>
          <w:lang w:eastAsia="fr-FR"/>
        </w:rPr>
        <w:t>Le représentant de l’acheteur, compétent pour signer le marché public, accepte le sous-traitant et agrée ses conditions de paiement.</w:t>
      </w:r>
    </w:p>
    <w:p w14:paraId="5C451037" w14:textId="77777777" w:rsidR="00C40A1B" w:rsidRPr="00A66981" w:rsidRDefault="00C40A1B" w:rsidP="00C40A1B">
      <w:pPr>
        <w:suppressAutoHyphens w:val="0"/>
        <w:jc w:val="both"/>
        <w:rPr>
          <w:rFonts w:ascii="Arial" w:hAnsi="Arial" w:cs="Arial"/>
          <w:sz w:val="22"/>
          <w:szCs w:val="22"/>
          <w:lang w:eastAsia="fr-FR"/>
        </w:rPr>
      </w:pPr>
    </w:p>
    <w:p w14:paraId="608BE99E" w14:textId="77777777" w:rsidR="00C40A1B" w:rsidRPr="00A66981" w:rsidRDefault="00C40A1B" w:rsidP="00C40A1B">
      <w:pPr>
        <w:suppressAutoHyphens w:val="0"/>
        <w:ind w:left="709"/>
        <w:jc w:val="both"/>
        <w:rPr>
          <w:rFonts w:ascii="Arial" w:hAnsi="Arial" w:cs="Arial"/>
          <w:sz w:val="22"/>
          <w:szCs w:val="22"/>
          <w:lang w:eastAsia="fr-FR"/>
        </w:rPr>
      </w:pPr>
      <w:r w:rsidRPr="00A66981">
        <w:rPr>
          <w:rFonts w:ascii="Arial" w:hAnsi="Arial" w:cs="Arial"/>
          <w:sz w:val="22"/>
          <w:szCs w:val="22"/>
          <w:lang w:eastAsia="fr-FR"/>
        </w:rPr>
        <w:t>A</w:t>
      </w:r>
      <w:r w:rsidRPr="00A66981">
        <w:rPr>
          <w:rFonts w:ascii="Arial" w:hAnsi="Arial" w:cs="Arial"/>
          <w:sz w:val="22"/>
          <w:szCs w:val="22"/>
          <w:lang w:eastAsia="fr-FR"/>
        </w:rPr>
        <w:tab/>
      </w:r>
      <w:r w:rsidRPr="00A66981">
        <w:rPr>
          <w:rFonts w:ascii="Arial" w:hAnsi="Arial" w:cs="Arial"/>
          <w:sz w:val="22"/>
          <w:szCs w:val="22"/>
          <w:lang w:eastAsia="fr-FR"/>
        </w:rPr>
        <w:tab/>
      </w:r>
      <w:r w:rsidRPr="00A66981">
        <w:rPr>
          <w:rFonts w:ascii="Arial" w:hAnsi="Arial" w:cs="Arial"/>
          <w:sz w:val="22"/>
          <w:szCs w:val="22"/>
          <w:lang w:eastAsia="fr-FR"/>
        </w:rPr>
        <w:tab/>
        <w:t>, le</w:t>
      </w:r>
    </w:p>
    <w:p w14:paraId="728E31DB" w14:textId="77777777" w:rsidR="00C40A1B" w:rsidRPr="00A66981" w:rsidRDefault="00C40A1B" w:rsidP="00C40A1B">
      <w:pPr>
        <w:suppressAutoHyphens w:val="0"/>
        <w:ind w:left="709"/>
        <w:jc w:val="both"/>
        <w:rPr>
          <w:rFonts w:ascii="Arial" w:hAnsi="Arial" w:cs="Arial"/>
          <w:sz w:val="22"/>
          <w:szCs w:val="22"/>
          <w:lang w:eastAsia="fr-FR"/>
        </w:rPr>
      </w:pPr>
    </w:p>
    <w:p w14:paraId="541B8822" w14:textId="77777777" w:rsidR="00C40A1B" w:rsidRPr="00A66981" w:rsidRDefault="00C40A1B" w:rsidP="00C40A1B">
      <w:pPr>
        <w:suppressAutoHyphens w:val="0"/>
        <w:ind w:left="709"/>
        <w:jc w:val="both"/>
        <w:rPr>
          <w:rFonts w:ascii="Arial" w:hAnsi="Arial" w:cs="Arial"/>
          <w:sz w:val="22"/>
          <w:szCs w:val="22"/>
          <w:lang w:eastAsia="fr-FR"/>
        </w:rPr>
      </w:pPr>
      <w:r w:rsidRPr="00A66981">
        <w:rPr>
          <w:rFonts w:ascii="Arial" w:hAnsi="Arial" w:cs="Arial"/>
          <w:sz w:val="22"/>
          <w:szCs w:val="22"/>
          <w:lang w:eastAsia="fr-FR"/>
        </w:rPr>
        <w:t>Le représentant de l’acheteur :</w:t>
      </w:r>
    </w:p>
    <w:p w14:paraId="3F4257A5" w14:textId="77777777" w:rsidR="00C40A1B" w:rsidRPr="00A66981" w:rsidRDefault="00C40A1B" w:rsidP="00C40A1B">
      <w:pPr>
        <w:suppressAutoHyphens w:val="0"/>
        <w:jc w:val="both"/>
        <w:rPr>
          <w:rFonts w:ascii="Arial" w:hAnsi="Arial" w:cs="Arial"/>
          <w:sz w:val="22"/>
          <w:szCs w:val="22"/>
          <w:lang w:eastAsia="fr-FR"/>
        </w:rPr>
      </w:pPr>
    </w:p>
    <w:p w14:paraId="6F291FDE" w14:textId="77777777" w:rsidR="00472B25" w:rsidRDefault="00472B25" w:rsidP="00C40A1B">
      <w:pPr>
        <w:tabs>
          <w:tab w:val="left" w:pos="576"/>
        </w:tabs>
        <w:spacing w:before="120"/>
        <w:jc w:val="both"/>
        <w:rPr>
          <w:rFonts w:ascii="Arial" w:hAnsi="Arial" w:cs="Arial"/>
          <w:sz w:val="22"/>
          <w:szCs w:val="22"/>
        </w:rPr>
      </w:pPr>
    </w:p>
    <w:p w14:paraId="17B87A11" w14:textId="77777777" w:rsidR="00896B7F" w:rsidRDefault="00896B7F" w:rsidP="00C40A1B">
      <w:pPr>
        <w:tabs>
          <w:tab w:val="left" w:pos="576"/>
        </w:tabs>
        <w:spacing w:before="120"/>
        <w:jc w:val="both"/>
        <w:rPr>
          <w:rFonts w:ascii="Arial" w:hAnsi="Arial" w:cs="Arial"/>
          <w:sz w:val="22"/>
          <w:szCs w:val="22"/>
        </w:rPr>
      </w:pPr>
    </w:p>
    <w:p w14:paraId="1B2F9FBE" w14:textId="77777777" w:rsidR="00896B7F" w:rsidRDefault="00896B7F" w:rsidP="00C40A1B">
      <w:pPr>
        <w:tabs>
          <w:tab w:val="left" w:pos="576"/>
        </w:tabs>
        <w:spacing w:before="120"/>
        <w:jc w:val="both"/>
        <w:rPr>
          <w:rFonts w:ascii="Arial" w:hAnsi="Arial" w:cs="Arial"/>
          <w:sz w:val="22"/>
          <w:szCs w:val="22"/>
        </w:rPr>
      </w:pPr>
    </w:p>
    <w:p w14:paraId="0D0FED08" w14:textId="77777777" w:rsidR="00896B7F" w:rsidRDefault="00896B7F" w:rsidP="00C40A1B">
      <w:pPr>
        <w:tabs>
          <w:tab w:val="left" w:pos="576"/>
        </w:tabs>
        <w:spacing w:before="120"/>
        <w:jc w:val="both"/>
        <w:rPr>
          <w:rFonts w:ascii="Arial" w:hAnsi="Arial" w:cs="Arial"/>
          <w:sz w:val="22"/>
          <w:szCs w:val="22"/>
        </w:rPr>
      </w:pPr>
    </w:p>
    <w:p w14:paraId="3704F771" w14:textId="77777777" w:rsidR="00896B7F" w:rsidRDefault="00896B7F" w:rsidP="00C40A1B">
      <w:pPr>
        <w:tabs>
          <w:tab w:val="left" w:pos="576"/>
        </w:tabs>
        <w:spacing w:before="120"/>
        <w:jc w:val="both"/>
        <w:rPr>
          <w:rFonts w:ascii="Arial" w:hAnsi="Arial" w:cs="Arial"/>
          <w:sz w:val="22"/>
          <w:szCs w:val="22"/>
        </w:rPr>
      </w:pPr>
    </w:p>
    <w:p w14:paraId="549571FB" w14:textId="77777777" w:rsidR="00896B7F" w:rsidRDefault="00896B7F" w:rsidP="00C40A1B">
      <w:pPr>
        <w:tabs>
          <w:tab w:val="left" w:pos="576"/>
        </w:tabs>
        <w:spacing w:before="120"/>
        <w:jc w:val="both"/>
        <w:rPr>
          <w:rFonts w:ascii="Arial" w:hAnsi="Arial" w:cs="Arial"/>
          <w:sz w:val="22"/>
          <w:szCs w:val="22"/>
        </w:rPr>
      </w:pPr>
    </w:p>
    <w:p w14:paraId="0442926A" w14:textId="77777777" w:rsidR="00896B7F" w:rsidRDefault="00896B7F" w:rsidP="00C40A1B">
      <w:pPr>
        <w:tabs>
          <w:tab w:val="left" w:pos="576"/>
        </w:tabs>
        <w:spacing w:before="120"/>
        <w:jc w:val="both"/>
        <w:rPr>
          <w:rFonts w:ascii="Arial" w:hAnsi="Arial" w:cs="Arial"/>
          <w:sz w:val="22"/>
          <w:szCs w:val="22"/>
        </w:rPr>
      </w:pPr>
    </w:p>
    <w:p w14:paraId="08F79306" w14:textId="77777777" w:rsidR="00896B7F" w:rsidRDefault="00896B7F" w:rsidP="00C40A1B">
      <w:pPr>
        <w:tabs>
          <w:tab w:val="left" w:pos="576"/>
        </w:tabs>
        <w:spacing w:before="120"/>
        <w:jc w:val="both"/>
        <w:rPr>
          <w:rFonts w:ascii="Arial" w:hAnsi="Arial" w:cs="Arial"/>
          <w:sz w:val="22"/>
          <w:szCs w:val="22"/>
        </w:rPr>
      </w:pPr>
    </w:p>
    <w:p w14:paraId="1CD00E98" w14:textId="77777777" w:rsidR="00982656" w:rsidRDefault="00982656" w:rsidP="00C40A1B">
      <w:pPr>
        <w:tabs>
          <w:tab w:val="left" w:pos="576"/>
        </w:tabs>
        <w:spacing w:before="120"/>
        <w:jc w:val="both"/>
        <w:rPr>
          <w:rFonts w:ascii="Arial" w:hAnsi="Arial" w:cs="Arial"/>
          <w:sz w:val="22"/>
          <w:szCs w:val="22"/>
        </w:rPr>
      </w:pPr>
    </w:p>
    <w:p w14:paraId="74CCA6A5" w14:textId="77777777" w:rsidR="007A5C3A" w:rsidRDefault="007A5C3A" w:rsidP="00C40A1B">
      <w:pPr>
        <w:tabs>
          <w:tab w:val="left" w:pos="576"/>
        </w:tabs>
        <w:spacing w:before="120"/>
        <w:jc w:val="both"/>
        <w:rPr>
          <w:rFonts w:ascii="Arial" w:hAnsi="Arial" w:cs="Arial"/>
          <w:sz w:val="22"/>
          <w:szCs w:val="22"/>
        </w:rPr>
      </w:pPr>
    </w:p>
    <w:p w14:paraId="6A220871" w14:textId="77777777" w:rsidR="008F40A3" w:rsidRDefault="008F40A3" w:rsidP="00C40A1B">
      <w:pPr>
        <w:tabs>
          <w:tab w:val="left" w:pos="576"/>
        </w:tabs>
        <w:spacing w:before="120"/>
        <w:jc w:val="both"/>
        <w:rPr>
          <w:rFonts w:ascii="Arial" w:hAnsi="Arial" w:cs="Arial"/>
          <w:sz w:val="22"/>
          <w:szCs w:val="22"/>
        </w:rPr>
      </w:pPr>
    </w:p>
    <w:p w14:paraId="36AAC4AC" w14:textId="77777777" w:rsidR="008F40A3" w:rsidRDefault="008F40A3" w:rsidP="00C40A1B">
      <w:pPr>
        <w:tabs>
          <w:tab w:val="left" w:pos="576"/>
        </w:tabs>
        <w:spacing w:before="12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896B7F" w:rsidRPr="00A66981" w14:paraId="6D2AF706" w14:textId="77777777" w:rsidTr="00F33DD5">
        <w:tc>
          <w:tcPr>
            <w:tcW w:w="10277" w:type="dxa"/>
            <w:shd w:val="solid" w:color="66CCFF" w:fill="auto"/>
          </w:tcPr>
          <w:p w14:paraId="5047CA5B" w14:textId="77777777" w:rsidR="00896B7F" w:rsidRPr="00A66981" w:rsidRDefault="00896B7F" w:rsidP="00896B7F">
            <w:pPr>
              <w:suppressAutoHyphens w:val="0"/>
              <w:rPr>
                <w:rFonts w:ascii="Arial" w:hAnsi="Arial" w:cs="Arial"/>
                <w:b/>
                <w:bCs/>
                <w:sz w:val="22"/>
                <w:szCs w:val="22"/>
                <w:lang w:eastAsia="fr-FR"/>
              </w:rPr>
            </w:pPr>
            <w:r w:rsidRPr="00A66981">
              <w:rPr>
                <w:rFonts w:ascii="Arial" w:hAnsi="Arial" w:cs="Arial"/>
                <w:sz w:val="22"/>
                <w:szCs w:val="22"/>
                <w:lang w:eastAsia="fr-FR"/>
              </w:rPr>
              <w:br w:type="page"/>
            </w:r>
            <w:r w:rsidRPr="00A66981">
              <w:rPr>
                <w:rFonts w:ascii="Arial" w:hAnsi="Arial" w:cs="Arial"/>
                <w:sz w:val="22"/>
                <w:szCs w:val="22"/>
                <w:lang w:eastAsia="fr-FR"/>
              </w:rPr>
              <w:br w:type="page"/>
            </w:r>
            <w:r>
              <w:rPr>
                <w:rFonts w:ascii="Arial" w:hAnsi="Arial" w:cs="Arial"/>
                <w:b/>
                <w:bCs/>
                <w:sz w:val="22"/>
                <w:szCs w:val="22"/>
                <w:lang w:eastAsia="fr-FR"/>
              </w:rPr>
              <w:t>N</w:t>
            </w:r>
            <w:r w:rsidRPr="00A66981">
              <w:rPr>
                <w:rFonts w:ascii="Arial" w:hAnsi="Arial" w:cs="Arial"/>
                <w:b/>
                <w:bCs/>
                <w:sz w:val="22"/>
                <w:szCs w:val="22"/>
                <w:lang w:eastAsia="fr-FR"/>
              </w:rPr>
              <w:t xml:space="preserve"> </w:t>
            </w:r>
            <w:r>
              <w:rPr>
                <w:rFonts w:ascii="Arial" w:hAnsi="Arial" w:cs="Arial"/>
                <w:b/>
                <w:bCs/>
                <w:sz w:val="22"/>
                <w:szCs w:val="22"/>
                <w:lang w:eastAsia="fr-FR"/>
              </w:rPr>
              <w:t>–</w:t>
            </w:r>
            <w:r w:rsidRPr="00A66981">
              <w:rPr>
                <w:rFonts w:ascii="Arial" w:hAnsi="Arial" w:cs="Arial"/>
                <w:b/>
                <w:bCs/>
                <w:sz w:val="22"/>
                <w:szCs w:val="22"/>
                <w:lang w:eastAsia="fr-FR"/>
              </w:rPr>
              <w:t xml:space="preserve"> </w:t>
            </w:r>
            <w:r>
              <w:rPr>
                <w:rFonts w:ascii="Arial" w:hAnsi="Arial" w:cs="Arial"/>
                <w:b/>
                <w:bCs/>
                <w:sz w:val="22"/>
                <w:szCs w:val="22"/>
                <w:lang w:eastAsia="fr-FR"/>
              </w:rPr>
              <w:t>Notification de l’acte spécial au titulaire</w:t>
            </w:r>
          </w:p>
        </w:tc>
      </w:tr>
    </w:tbl>
    <w:p w14:paraId="24538596" w14:textId="77777777" w:rsidR="00896B7F" w:rsidRDefault="00896B7F" w:rsidP="00896B7F">
      <w:pPr>
        <w:tabs>
          <w:tab w:val="left" w:pos="576"/>
        </w:tabs>
        <w:spacing w:before="120"/>
        <w:jc w:val="both"/>
        <w:rPr>
          <w:rFonts w:ascii="Arial" w:hAnsi="Arial" w:cs="Arial"/>
          <w:sz w:val="22"/>
          <w:szCs w:val="22"/>
          <w:lang w:eastAsia="fr-FR"/>
        </w:rPr>
      </w:pPr>
      <w:r w:rsidRPr="00A66981">
        <w:rPr>
          <w:rFonts w:ascii="Arial" w:hAnsi="Arial" w:cs="Arial"/>
          <w:sz w:val="22"/>
          <w:szCs w:val="22"/>
          <w:lang w:eastAsia="fr-FR"/>
        </w:rPr>
        <w:t>(</w:t>
      </w:r>
      <w:r>
        <w:rPr>
          <w:rFonts w:ascii="Arial" w:hAnsi="Arial" w:cs="Arial"/>
          <w:i/>
          <w:sz w:val="22"/>
          <w:szCs w:val="22"/>
          <w:lang w:eastAsia="fr-FR"/>
        </w:rPr>
        <w:t>Une copie de l’original du marché ou du certificat de cessibilité ou, le cas échéant, de l’acte spécial, doit être remise à chaque sous-traitant bénéficiant du paiement direct par l’acheteur public.</w:t>
      </w:r>
      <w:r>
        <w:rPr>
          <w:rFonts w:ascii="Arial" w:hAnsi="Arial" w:cs="Arial"/>
          <w:sz w:val="22"/>
          <w:szCs w:val="22"/>
          <w:lang w:eastAsia="fr-FR"/>
        </w:rPr>
        <w:t>)</w:t>
      </w:r>
    </w:p>
    <w:p w14:paraId="33388E41" w14:textId="77777777" w:rsidR="000E771E" w:rsidRDefault="000E771E" w:rsidP="00896B7F">
      <w:pPr>
        <w:tabs>
          <w:tab w:val="left" w:pos="576"/>
        </w:tabs>
        <w:spacing w:before="120"/>
        <w:jc w:val="both"/>
        <w:rPr>
          <w:rFonts w:ascii="Arial" w:hAnsi="Arial" w:cs="Arial"/>
          <w:sz w:val="22"/>
          <w:szCs w:val="22"/>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0E771E" w:rsidRPr="00F33DD5" w14:paraId="7288062C" w14:textId="77777777" w:rsidTr="00F33DD5">
        <w:tc>
          <w:tcPr>
            <w:tcW w:w="10344" w:type="dxa"/>
            <w:shd w:val="clear" w:color="auto" w:fill="auto"/>
          </w:tcPr>
          <w:p w14:paraId="1BB62763" w14:textId="77777777" w:rsidR="000E771E" w:rsidRPr="00F33DD5" w:rsidRDefault="000E771E" w:rsidP="00F33DD5">
            <w:pPr>
              <w:tabs>
                <w:tab w:val="left" w:pos="576"/>
              </w:tabs>
              <w:spacing w:before="120"/>
              <w:jc w:val="both"/>
              <w:rPr>
                <w:rFonts w:ascii="Arial" w:hAnsi="Arial" w:cs="Arial"/>
                <w:sz w:val="22"/>
                <w:szCs w:val="22"/>
              </w:rPr>
            </w:pPr>
            <w:r w:rsidRPr="00F33DD5">
              <w:rPr>
                <w:rFonts w:ascii="Arial" w:hAnsi="Arial" w:cs="Arial"/>
                <w:sz w:val="22"/>
                <w:szCs w:val="22"/>
              </w:rPr>
              <w:t xml:space="preserve">En cas d’envoi en lettre recommandée avec accusé de réception : </w:t>
            </w:r>
          </w:p>
          <w:p w14:paraId="3611B74A" w14:textId="77777777" w:rsidR="000E771E" w:rsidRPr="00F33DD5" w:rsidRDefault="000E771E" w:rsidP="00F33DD5">
            <w:pPr>
              <w:tabs>
                <w:tab w:val="left" w:pos="576"/>
              </w:tabs>
              <w:spacing w:before="120"/>
              <w:jc w:val="both"/>
              <w:rPr>
                <w:rFonts w:ascii="Arial" w:hAnsi="Arial" w:cs="Arial"/>
                <w:sz w:val="22"/>
                <w:szCs w:val="22"/>
              </w:rPr>
            </w:pPr>
            <w:r w:rsidRPr="00F33DD5">
              <w:rPr>
                <w:rFonts w:ascii="Arial" w:hAnsi="Arial" w:cs="Arial"/>
                <w:sz w:val="22"/>
                <w:szCs w:val="22"/>
              </w:rPr>
              <w:t>(Coller dans ce cadre l’avis de réception postal, daté et signé par le titulaire)</w:t>
            </w:r>
          </w:p>
          <w:p w14:paraId="60B15FCE" w14:textId="77777777" w:rsidR="000E771E" w:rsidRPr="00F33DD5" w:rsidRDefault="000E771E" w:rsidP="00F33DD5">
            <w:pPr>
              <w:tabs>
                <w:tab w:val="left" w:pos="576"/>
              </w:tabs>
              <w:spacing w:before="120"/>
              <w:jc w:val="both"/>
              <w:rPr>
                <w:rFonts w:ascii="Arial" w:hAnsi="Arial" w:cs="Arial"/>
                <w:sz w:val="22"/>
                <w:szCs w:val="22"/>
              </w:rPr>
            </w:pPr>
          </w:p>
          <w:p w14:paraId="0FB55E72" w14:textId="77777777" w:rsidR="000E771E" w:rsidRPr="00F33DD5" w:rsidRDefault="000E771E" w:rsidP="00F33DD5">
            <w:pPr>
              <w:tabs>
                <w:tab w:val="left" w:pos="576"/>
              </w:tabs>
              <w:spacing w:before="120"/>
              <w:jc w:val="both"/>
              <w:rPr>
                <w:rFonts w:ascii="Arial" w:hAnsi="Arial" w:cs="Arial"/>
                <w:sz w:val="22"/>
                <w:szCs w:val="22"/>
              </w:rPr>
            </w:pPr>
          </w:p>
          <w:p w14:paraId="3BF4F183" w14:textId="77777777" w:rsidR="000E771E" w:rsidRPr="00F33DD5" w:rsidRDefault="000E771E" w:rsidP="00F33DD5">
            <w:pPr>
              <w:tabs>
                <w:tab w:val="left" w:pos="576"/>
              </w:tabs>
              <w:spacing w:before="120"/>
              <w:jc w:val="both"/>
              <w:rPr>
                <w:rFonts w:ascii="Arial" w:hAnsi="Arial" w:cs="Arial"/>
                <w:sz w:val="22"/>
                <w:szCs w:val="22"/>
              </w:rPr>
            </w:pPr>
          </w:p>
          <w:p w14:paraId="3EE20DF9" w14:textId="77777777" w:rsidR="000E771E" w:rsidRPr="00F33DD5" w:rsidRDefault="000E771E" w:rsidP="00F33DD5">
            <w:pPr>
              <w:tabs>
                <w:tab w:val="left" w:pos="576"/>
              </w:tabs>
              <w:spacing w:before="120"/>
              <w:jc w:val="both"/>
              <w:rPr>
                <w:rFonts w:ascii="Arial" w:hAnsi="Arial" w:cs="Arial"/>
                <w:sz w:val="22"/>
                <w:szCs w:val="22"/>
              </w:rPr>
            </w:pPr>
          </w:p>
          <w:p w14:paraId="013EEC11" w14:textId="77777777" w:rsidR="000E771E" w:rsidRPr="00F33DD5" w:rsidRDefault="000E771E" w:rsidP="00F33DD5">
            <w:pPr>
              <w:tabs>
                <w:tab w:val="left" w:pos="576"/>
              </w:tabs>
              <w:spacing w:before="120"/>
              <w:jc w:val="both"/>
              <w:rPr>
                <w:rFonts w:ascii="Arial" w:hAnsi="Arial" w:cs="Arial"/>
                <w:sz w:val="22"/>
                <w:szCs w:val="22"/>
              </w:rPr>
            </w:pPr>
          </w:p>
          <w:p w14:paraId="65F2FD26" w14:textId="77777777" w:rsidR="000E771E" w:rsidRPr="00F33DD5" w:rsidRDefault="000E771E" w:rsidP="00F33DD5">
            <w:pPr>
              <w:tabs>
                <w:tab w:val="left" w:pos="576"/>
              </w:tabs>
              <w:spacing w:before="120"/>
              <w:jc w:val="both"/>
              <w:rPr>
                <w:rFonts w:ascii="Arial" w:hAnsi="Arial" w:cs="Arial"/>
                <w:sz w:val="22"/>
                <w:szCs w:val="22"/>
              </w:rPr>
            </w:pPr>
          </w:p>
          <w:p w14:paraId="35E684C1" w14:textId="77777777" w:rsidR="000E771E" w:rsidRPr="00F33DD5" w:rsidRDefault="000E771E" w:rsidP="00F33DD5">
            <w:pPr>
              <w:tabs>
                <w:tab w:val="left" w:pos="576"/>
              </w:tabs>
              <w:spacing w:before="120"/>
              <w:jc w:val="both"/>
              <w:rPr>
                <w:rFonts w:ascii="Arial" w:hAnsi="Arial" w:cs="Arial"/>
                <w:sz w:val="22"/>
                <w:szCs w:val="22"/>
              </w:rPr>
            </w:pPr>
          </w:p>
          <w:p w14:paraId="677FBF45" w14:textId="77777777" w:rsidR="000E771E" w:rsidRPr="00F33DD5" w:rsidRDefault="000E771E" w:rsidP="00F33DD5">
            <w:pPr>
              <w:tabs>
                <w:tab w:val="left" w:pos="576"/>
              </w:tabs>
              <w:spacing w:before="120"/>
              <w:jc w:val="both"/>
              <w:rPr>
                <w:rFonts w:ascii="Arial" w:hAnsi="Arial" w:cs="Arial"/>
                <w:sz w:val="22"/>
                <w:szCs w:val="22"/>
              </w:rPr>
            </w:pPr>
          </w:p>
          <w:p w14:paraId="2AD9AE22" w14:textId="77777777" w:rsidR="000E771E" w:rsidRPr="00F33DD5" w:rsidRDefault="000E771E" w:rsidP="00F33DD5">
            <w:pPr>
              <w:tabs>
                <w:tab w:val="left" w:pos="576"/>
              </w:tabs>
              <w:spacing w:before="120"/>
              <w:jc w:val="both"/>
              <w:rPr>
                <w:rFonts w:ascii="Arial" w:hAnsi="Arial" w:cs="Arial"/>
                <w:sz w:val="22"/>
                <w:szCs w:val="22"/>
              </w:rPr>
            </w:pPr>
          </w:p>
          <w:p w14:paraId="7BFA0FB0" w14:textId="77777777" w:rsidR="000E771E" w:rsidRPr="00F33DD5" w:rsidRDefault="000E771E" w:rsidP="00F33DD5">
            <w:pPr>
              <w:tabs>
                <w:tab w:val="left" w:pos="576"/>
              </w:tabs>
              <w:spacing w:before="120"/>
              <w:jc w:val="both"/>
              <w:rPr>
                <w:rFonts w:ascii="Arial" w:hAnsi="Arial" w:cs="Arial"/>
                <w:sz w:val="22"/>
                <w:szCs w:val="22"/>
              </w:rPr>
            </w:pPr>
          </w:p>
          <w:p w14:paraId="4338BBC3" w14:textId="77777777" w:rsidR="000E771E" w:rsidRPr="00F33DD5" w:rsidRDefault="000E771E" w:rsidP="00F33DD5">
            <w:pPr>
              <w:tabs>
                <w:tab w:val="left" w:pos="576"/>
              </w:tabs>
              <w:spacing w:before="120"/>
              <w:jc w:val="both"/>
              <w:rPr>
                <w:rFonts w:ascii="Arial" w:hAnsi="Arial" w:cs="Arial"/>
                <w:sz w:val="22"/>
                <w:szCs w:val="22"/>
              </w:rPr>
            </w:pPr>
          </w:p>
        </w:tc>
      </w:tr>
    </w:tbl>
    <w:p w14:paraId="6761BA1F" w14:textId="77777777" w:rsidR="000E771E" w:rsidRDefault="000E771E" w:rsidP="00896B7F">
      <w:pPr>
        <w:tabs>
          <w:tab w:val="left" w:pos="576"/>
        </w:tabs>
        <w:spacing w:before="120"/>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94"/>
      </w:tblGrid>
      <w:tr w:rsidR="000C2E31" w:rsidRPr="00F33DD5" w14:paraId="25619A03" w14:textId="77777777" w:rsidTr="00F33DD5">
        <w:tc>
          <w:tcPr>
            <w:tcW w:w="10344" w:type="dxa"/>
            <w:shd w:val="clear" w:color="auto" w:fill="auto"/>
          </w:tcPr>
          <w:p w14:paraId="2B2E2615" w14:textId="77777777" w:rsidR="000C2E31" w:rsidRPr="00F33DD5" w:rsidRDefault="000C2E31" w:rsidP="00F33DD5">
            <w:pPr>
              <w:tabs>
                <w:tab w:val="left" w:pos="576"/>
              </w:tabs>
              <w:spacing w:before="120"/>
              <w:jc w:val="both"/>
              <w:rPr>
                <w:rFonts w:ascii="Arial" w:hAnsi="Arial" w:cs="Arial"/>
                <w:sz w:val="22"/>
                <w:szCs w:val="22"/>
              </w:rPr>
            </w:pPr>
            <w:r w:rsidRPr="00F33DD5">
              <w:rPr>
                <w:rFonts w:ascii="Arial" w:hAnsi="Arial" w:cs="Arial"/>
                <w:sz w:val="22"/>
                <w:szCs w:val="22"/>
              </w:rPr>
              <w:t xml:space="preserve">En cas de remise contre récépissé : </w:t>
            </w:r>
          </w:p>
          <w:p w14:paraId="2477BFE8" w14:textId="77777777" w:rsidR="000C2E31" w:rsidRPr="00F33DD5" w:rsidRDefault="000C2E31" w:rsidP="00F33DD5">
            <w:pPr>
              <w:tabs>
                <w:tab w:val="left" w:pos="576"/>
              </w:tabs>
              <w:spacing w:before="120"/>
              <w:jc w:val="both"/>
              <w:rPr>
                <w:rFonts w:ascii="Arial" w:hAnsi="Arial" w:cs="Arial"/>
                <w:sz w:val="22"/>
                <w:szCs w:val="22"/>
              </w:rPr>
            </w:pPr>
            <w:r w:rsidRPr="00F33DD5">
              <w:rPr>
                <w:rFonts w:ascii="Arial" w:hAnsi="Arial" w:cs="Arial"/>
                <w:sz w:val="22"/>
                <w:szCs w:val="22"/>
              </w:rPr>
              <w:t xml:space="preserve">Le titulaire reçoit à titre de notification une copie du présent acte spécial : </w:t>
            </w:r>
          </w:p>
          <w:p w14:paraId="2109FDAD" w14:textId="77777777" w:rsidR="000C2E31" w:rsidRPr="00F33DD5" w:rsidRDefault="000C2E31" w:rsidP="00F33DD5">
            <w:pPr>
              <w:tabs>
                <w:tab w:val="left" w:pos="576"/>
              </w:tabs>
              <w:spacing w:before="120"/>
              <w:jc w:val="both"/>
              <w:rPr>
                <w:rFonts w:ascii="Arial" w:hAnsi="Arial" w:cs="Arial"/>
                <w:sz w:val="22"/>
                <w:szCs w:val="22"/>
              </w:rPr>
            </w:pPr>
          </w:p>
          <w:p w14:paraId="175599E3" w14:textId="77777777" w:rsidR="000C2E31" w:rsidRPr="00F33DD5" w:rsidRDefault="000C2E31" w:rsidP="00F33DD5">
            <w:pPr>
              <w:tabs>
                <w:tab w:val="left" w:pos="576"/>
              </w:tabs>
              <w:spacing w:before="120"/>
              <w:jc w:val="both"/>
              <w:rPr>
                <w:rFonts w:ascii="Arial" w:hAnsi="Arial" w:cs="Arial"/>
                <w:sz w:val="22"/>
                <w:szCs w:val="22"/>
              </w:rPr>
            </w:pPr>
            <w:r w:rsidRPr="00F33DD5">
              <w:rPr>
                <w:rFonts w:ascii="Arial" w:hAnsi="Arial" w:cs="Arial"/>
                <w:sz w:val="22"/>
                <w:szCs w:val="22"/>
              </w:rPr>
              <w:t>A                                                                       , le</w:t>
            </w:r>
          </w:p>
          <w:p w14:paraId="49FD4A3E" w14:textId="77777777" w:rsidR="000C2E31" w:rsidRPr="00F33DD5" w:rsidRDefault="000C2E31" w:rsidP="00F33DD5">
            <w:pPr>
              <w:tabs>
                <w:tab w:val="left" w:pos="576"/>
              </w:tabs>
              <w:spacing w:before="120"/>
              <w:jc w:val="both"/>
              <w:rPr>
                <w:rFonts w:ascii="Arial" w:hAnsi="Arial" w:cs="Arial"/>
                <w:sz w:val="22"/>
                <w:szCs w:val="22"/>
              </w:rPr>
            </w:pPr>
          </w:p>
          <w:p w14:paraId="15160FE2" w14:textId="77777777" w:rsidR="000C2E31" w:rsidRPr="00F33DD5" w:rsidRDefault="000C2E31" w:rsidP="00F33DD5">
            <w:pPr>
              <w:tabs>
                <w:tab w:val="left" w:pos="576"/>
              </w:tabs>
              <w:spacing w:before="120"/>
              <w:jc w:val="both"/>
              <w:rPr>
                <w:rFonts w:ascii="Arial" w:hAnsi="Arial" w:cs="Arial"/>
                <w:sz w:val="22"/>
                <w:szCs w:val="22"/>
              </w:rPr>
            </w:pPr>
          </w:p>
          <w:p w14:paraId="0A6BFF09" w14:textId="77777777" w:rsidR="000C2E31" w:rsidRPr="00F33DD5" w:rsidRDefault="000C2E31" w:rsidP="00F33DD5">
            <w:pPr>
              <w:tabs>
                <w:tab w:val="left" w:pos="576"/>
              </w:tabs>
              <w:spacing w:before="120"/>
              <w:jc w:val="both"/>
              <w:rPr>
                <w:rFonts w:ascii="Arial" w:hAnsi="Arial" w:cs="Arial"/>
                <w:sz w:val="22"/>
                <w:szCs w:val="22"/>
              </w:rPr>
            </w:pPr>
          </w:p>
          <w:p w14:paraId="6C23BD01" w14:textId="77777777" w:rsidR="000C2E31" w:rsidRPr="00F33DD5" w:rsidRDefault="000C2E31" w:rsidP="00F33DD5">
            <w:pPr>
              <w:tabs>
                <w:tab w:val="left" w:pos="576"/>
              </w:tabs>
              <w:spacing w:before="120"/>
              <w:jc w:val="both"/>
              <w:rPr>
                <w:rFonts w:ascii="Arial" w:hAnsi="Arial" w:cs="Arial"/>
                <w:sz w:val="22"/>
                <w:szCs w:val="22"/>
              </w:rPr>
            </w:pPr>
          </w:p>
          <w:p w14:paraId="3216CD2B" w14:textId="77777777" w:rsidR="000C2E31" w:rsidRPr="00F33DD5" w:rsidRDefault="000C2E31" w:rsidP="00F33DD5">
            <w:pPr>
              <w:tabs>
                <w:tab w:val="left" w:pos="576"/>
              </w:tabs>
              <w:spacing w:before="120"/>
              <w:jc w:val="both"/>
              <w:rPr>
                <w:rFonts w:ascii="Arial" w:hAnsi="Arial" w:cs="Arial"/>
                <w:sz w:val="22"/>
                <w:szCs w:val="22"/>
              </w:rPr>
            </w:pPr>
          </w:p>
          <w:p w14:paraId="2FC9C390" w14:textId="77777777" w:rsidR="000C2E31" w:rsidRPr="00F33DD5" w:rsidRDefault="000C2E31" w:rsidP="00F33DD5">
            <w:pPr>
              <w:tabs>
                <w:tab w:val="left" w:pos="576"/>
              </w:tabs>
              <w:spacing w:before="120"/>
              <w:jc w:val="both"/>
              <w:rPr>
                <w:rFonts w:ascii="Arial" w:hAnsi="Arial" w:cs="Arial"/>
                <w:sz w:val="22"/>
                <w:szCs w:val="22"/>
              </w:rPr>
            </w:pPr>
          </w:p>
          <w:p w14:paraId="6A603617" w14:textId="77777777" w:rsidR="000C2E31" w:rsidRPr="00F33DD5" w:rsidRDefault="000C2E31" w:rsidP="00F33DD5">
            <w:pPr>
              <w:tabs>
                <w:tab w:val="left" w:pos="576"/>
              </w:tabs>
              <w:spacing w:before="120"/>
              <w:jc w:val="both"/>
              <w:rPr>
                <w:rFonts w:ascii="Arial" w:hAnsi="Arial" w:cs="Arial"/>
                <w:sz w:val="22"/>
                <w:szCs w:val="22"/>
              </w:rPr>
            </w:pPr>
          </w:p>
          <w:p w14:paraId="0807F4D7" w14:textId="77777777" w:rsidR="000C2E31" w:rsidRPr="00F33DD5" w:rsidRDefault="000C2E31" w:rsidP="00F33DD5">
            <w:pPr>
              <w:tabs>
                <w:tab w:val="left" w:pos="576"/>
              </w:tabs>
              <w:spacing w:before="120"/>
              <w:jc w:val="both"/>
              <w:rPr>
                <w:rFonts w:ascii="Arial" w:hAnsi="Arial" w:cs="Arial"/>
                <w:sz w:val="22"/>
                <w:szCs w:val="22"/>
              </w:rPr>
            </w:pPr>
          </w:p>
          <w:p w14:paraId="34487F79" w14:textId="77777777" w:rsidR="000C2E31" w:rsidRPr="00F33DD5" w:rsidRDefault="000C2E31" w:rsidP="00F33DD5">
            <w:pPr>
              <w:tabs>
                <w:tab w:val="left" w:pos="576"/>
              </w:tabs>
              <w:spacing w:before="120"/>
              <w:jc w:val="both"/>
              <w:rPr>
                <w:rFonts w:ascii="Arial" w:hAnsi="Arial" w:cs="Arial"/>
                <w:sz w:val="22"/>
                <w:szCs w:val="22"/>
              </w:rPr>
            </w:pPr>
          </w:p>
          <w:p w14:paraId="5C4F149B" w14:textId="77777777" w:rsidR="000C2E31" w:rsidRPr="00F33DD5" w:rsidRDefault="000C2E31" w:rsidP="00F33DD5">
            <w:pPr>
              <w:tabs>
                <w:tab w:val="left" w:pos="576"/>
              </w:tabs>
              <w:spacing w:before="120"/>
              <w:jc w:val="both"/>
              <w:rPr>
                <w:rFonts w:ascii="Arial" w:hAnsi="Arial" w:cs="Arial"/>
                <w:sz w:val="22"/>
                <w:szCs w:val="22"/>
              </w:rPr>
            </w:pPr>
          </w:p>
          <w:p w14:paraId="60D65B5E" w14:textId="77777777" w:rsidR="000C2E31" w:rsidRPr="00F33DD5" w:rsidRDefault="000C2E31" w:rsidP="00F33DD5">
            <w:pPr>
              <w:tabs>
                <w:tab w:val="left" w:pos="576"/>
              </w:tabs>
              <w:spacing w:before="120"/>
              <w:jc w:val="both"/>
              <w:rPr>
                <w:rFonts w:ascii="Arial" w:hAnsi="Arial" w:cs="Arial"/>
                <w:sz w:val="22"/>
                <w:szCs w:val="22"/>
              </w:rPr>
            </w:pPr>
          </w:p>
          <w:p w14:paraId="1A7C15EB" w14:textId="77777777" w:rsidR="000C2E31" w:rsidRPr="00F33DD5" w:rsidRDefault="000C2E31" w:rsidP="00F33DD5">
            <w:pPr>
              <w:tabs>
                <w:tab w:val="left" w:pos="576"/>
              </w:tabs>
              <w:spacing w:before="120"/>
              <w:jc w:val="both"/>
              <w:rPr>
                <w:rFonts w:ascii="Arial" w:hAnsi="Arial" w:cs="Arial"/>
                <w:sz w:val="22"/>
                <w:szCs w:val="22"/>
              </w:rPr>
            </w:pPr>
          </w:p>
        </w:tc>
      </w:tr>
    </w:tbl>
    <w:p w14:paraId="2C5E1D10" w14:textId="77777777" w:rsidR="000C2E31" w:rsidRDefault="000C2E31" w:rsidP="000C2E31">
      <w:pPr>
        <w:tabs>
          <w:tab w:val="left" w:pos="576"/>
        </w:tabs>
        <w:spacing w:before="120"/>
        <w:jc w:val="both"/>
        <w:rPr>
          <w:rFonts w:ascii="Arial" w:hAnsi="Arial" w:cs="Arial"/>
          <w:sz w:val="22"/>
          <w:szCs w:val="22"/>
        </w:rPr>
      </w:pPr>
    </w:p>
    <w:p w14:paraId="318DBC97" w14:textId="77777777" w:rsidR="000C2E31" w:rsidRDefault="000C2E31" w:rsidP="000C2E31">
      <w:pPr>
        <w:tabs>
          <w:tab w:val="left" w:pos="576"/>
        </w:tabs>
        <w:spacing w:before="120"/>
        <w:jc w:val="both"/>
        <w:rPr>
          <w:rFonts w:ascii="Arial" w:hAnsi="Arial" w:cs="Arial"/>
          <w:sz w:val="22"/>
          <w:szCs w:val="22"/>
        </w:rPr>
      </w:pPr>
    </w:p>
    <w:p w14:paraId="2588B52A" w14:textId="77777777" w:rsidR="000C2E31" w:rsidRDefault="000C2E31" w:rsidP="000C2E31">
      <w:pPr>
        <w:tabs>
          <w:tab w:val="left" w:pos="576"/>
        </w:tabs>
        <w:spacing w:before="120"/>
        <w:jc w:val="both"/>
        <w:rPr>
          <w:rFonts w:ascii="Arial" w:hAnsi="Arial" w:cs="Arial"/>
          <w:sz w:val="22"/>
          <w:szCs w:val="22"/>
        </w:rPr>
      </w:pPr>
    </w:p>
    <w:p w14:paraId="089ACA9A" w14:textId="77777777" w:rsidR="00982656" w:rsidRDefault="00982656" w:rsidP="000C2E31">
      <w:pPr>
        <w:tabs>
          <w:tab w:val="left" w:pos="576"/>
        </w:tabs>
        <w:spacing w:before="120"/>
        <w:jc w:val="both"/>
        <w:rPr>
          <w:rFonts w:ascii="Arial" w:hAnsi="Arial" w:cs="Arial"/>
          <w:sz w:val="22"/>
          <w:szCs w:val="22"/>
        </w:rPr>
      </w:pPr>
    </w:p>
    <w:p w14:paraId="355B2E38" w14:textId="77777777" w:rsidR="000E771E" w:rsidRPr="00982656" w:rsidRDefault="00982656" w:rsidP="00982656">
      <w:pPr>
        <w:tabs>
          <w:tab w:val="left" w:pos="6840"/>
        </w:tabs>
        <w:rPr>
          <w:rFonts w:ascii="Arial" w:hAnsi="Arial" w:cs="Arial"/>
          <w:sz w:val="22"/>
          <w:szCs w:val="22"/>
        </w:rPr>
      </w:pPr>
      <w:r>
        <w:rPr>
          <w:rFonts w:ascii="Arial" w:hAnsi="Arial" w:cs="Arial"/>
          <w:sz w:val="22"/>
          <w:szCs w:val="22"/>
        </w:rPr>
        <w:tab/>
      </w:r>
    </w:p>
    <w:sectPr w:rsidR="000E771E" w:rsidRPr="0098265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7EDDC9" w14:textId="77777777" w:rsidR="003D20E0" w:rsidRDefault="003D20E0">
      <w:r>
        <w:separator/>
      </w:r>
    </w:p>
  </w:endnote>
  <w:endnote w:type="continuationSeparator" w:id="0">
    <w:p w14:paraId="792DDFCF" w14:textId="77777777" w:rsidR="003D20E0" w:rsidRDefault="003D20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Webdings">
    <w:panose1 w:val="05030102010509060703"/>
    <w:charset w:val="02"/>
    <w:family w:val="roman"/>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4204"/>
      <w:gridCol w:w="3989"/>
      <w:gridCol w:w="900"/>
      <w:gridCol w:w="540"/>
      <w:gridCol w:w="180"/>
      <w:gridCol w:w="540"/>
    </w:tblGrid>
    <w:tr w:rsidR="00472B25" w14:paraId="08B93451" w14:textId="77777777" w:rsidTr="00982656">
      <w:trPr>
        <w:tblHeader/>
      </w:trPr>
      <w:tc>
        <w:tcPr>
          <w:tcW w:w="4204" w:type="dxa"/>
          <w:shd w:val="clear" w:color="auto" w:fill="66CCFF"/>
        </w:tcPr>
        <w:p w14:paraId="279FE04D" w14:textId="77777777" w:rsidR="00472B25" w:rsidRPr="00982656" w:rsidRDefault="00C40A1B" w:rsidP="00982656">
          <w:pPr>
            <w:shd w:val="clear" w:color="auto" w:fill="66CCFF"/>
            <w:snapToGrid w:val="0"/>
            <w:ind w:right="360"/>
            <w:rPr>
              <w:rFonts w:ascii="Arial" w:hAnsi="Arial" w:cs="Arial"/>
              <w:b/>
              <w:i/>
              <w:iCs/>
            </w:rPr>
          </w:pPr>
          <w:r w:rsidRPr="00982656">
            <w:rPr>
              <w:rFonts w:ascii="Arial" w:hAnsi="Arial" w:cs="Arial"/>
              <w:b/>
              <w:bCs/>
            </w:rPr>
            <w:t>DC4 – Déclaration de sous-</w:t>
          </w:r>
          <w:r w:rsidR="00982656">
            <w:rPr>
              <w:rFonts w:ascii="Arial" w:hAnsi="Arial" w:cs="Arial"/>
              <w:b/>
              <w:bCs/>
            </w:rPr>
            <w:t>t</w:t>
          </w:r>
          <w:r w:rsidRPr="00982656">
            <w:rPr>
              <w:rFonts w:ascii="Arial" w:hAnsi="Arial" w:cs="Arial"/>
              <w:b/>
              <w:bCs/>
            </w:rPr>
            <w:t>raitance</w:t>
          </w:r>
        </w:p>
      </w:tc>
      <w:tc>
        <w:tcPr>
          <w:tcW w:w="3989" w:type="dxa"/>
          <w:shd w:val="clear" w:color="auto" w:fill="66CCFF"/>
        </w:tcPr>
        <w:p w14:paraId="3B6CB666" w14:textId="77777777" w:rsidR="00472B25" w:rsidRPr="00982656" w:rsidRDefault="00591DCC" w:rsidP="003A7065">
          <w:pPr>
            <w:shd w:val="clear" w:color="auto" w:fill="66CCFF"/>
            <w:snapToGrid w:val="0"/>
            <w:jc w:val="center"/>
            <w:rPr>
              <w:rFonts w:ascii="Arial" w:hAnsi="Arial" w:cs="Arial"/>
              <w:b/>
              <w:bCs/>
            </w:rPr>
          </w:pPr>
          <w:r w:rsidRPr="00982656">
            <w:rPr>
              <w:rFonts w:ascii="Arial" w:hAnsi="Arial" w:cs="Arial"/>
              <w:b/>
              <w:i/>
              <w:iCs/>
            </w:rPr>
            <w:t>DAF_</w:t>
          </w:r>
          <w:r w:rsidR="00DE42F8" w:rsidRPr="00982656">
            <w:rPr>
              <w:rFonts w:ascii="Arial" w:hAnsi="Arial" w:cs="Arial"/>
              <w:b/>
              <w:i/>
              <w:iCs/>
            </w:rPr>
            <w:t>2024</w:t>
          </w:r>
          <w:r w:rsidRPr="00982656">
            <w:rPr>
              <w:rFonts w:ascii="Arial" w:hAnsi="Arial" w:cs="Arial"/>
              <w:b/>
              <w:i/>
              <w:iCs/>
            </w:rPr>
            <w:t>_</w:t>
          </w:r>
          <w:r w:rsidR="003A7065">
            <w:rPr>
              <w:rFonts w:ascii="Arial" w:hAnsi="Arial" w:cs="Arial"/>
              <w:b/>
              <w:i/>
              <w:iCs/>
            </w:rPr>
            <w:t xml:space="preserve"> </w:t>
          </w:r>
          <w:r w:rsidR="00F201D6">
            <w:rPr>
              <w:rFonts w:ascii="Arial" w:hAnsi="Arial" w:cs="Arial"/>
              <w:b/>
              <w:i/>
              <w:iCs/>
            </w:rPr>
            <w:t>000050</w:t>
          </w:r>
        </w:p>
      </w:tc>
      <w:tc>
        <w:tcPr>
          <w:tcW w:w="900" w:type="dxa"/>
          <w:shd w:val="clear" w:color="auto" w:fill="66CCFF"/>
        </w:tcPr>
        <w:p w14:paraId="549E4B62" w14:textId="77777777" w:rsidR="00472B25" w:rsidRPr="00982656" w:rsidRDefault="00472B25">
          <w:pPr>
            <w:shd w:val="clear" w:color="auto" w:fill="66CCFF"/>
            <w:snapToGrid w:val="0"/>
            <w:jc w:val="right"/>
            <w:rPr>
              <w:rFonts w:ascii="Arial" w:hAnsi="Arial" w:cs="Arial"/>
            </w:rPr>
          </w:pPr>
          <w:r w:rsidRPr="00982656">
            <w:rPr>
              <w:rFonts w:ascii="Arial" w:hAnsi="Arial" w:cs="Arial"/>
              <w:b/>
              <w:bCs/>
            </w:rPr>
            <w:t xml:space="preserve">Page :     </w:t>
          </w:r>
        </w:p>
      </w:tc>
      <w:tc>
        <w:tcPr>
          <w:tcW w:w="540" w:type="dxa"/>
          <w:shd w:val="clear" w:color="auto" w:fill="66CCFF"/>
        </w:tcPr>
        <w:p w14:paraId="57BED0C2" w14:textId="2670CAF4" w:rsidR="00472B25" w:rsidRPr="00982656" w:rsidRDefault="00472B25">
          <w:pPr>
            <w:shd w:val="clear" w:color="auto" w:fill="66CCFF"/>
            <w:snapToGrid w:val="0"/>
            <w:jc w:val="center"/>
            <w:rPr>
              <w:rFonts w:ascii="Arial" w:hAnsi="Arial" w:cs="Arial"/>
              <w:b/>
              <w:bCs/>
            </w:rPr>
          </w:pPr>
          <w:r w:rsidRPr="00982656">
            <w:rPr>
              <w:rStyle w:val="Numrodepage"/>
              <w:rFonts w:ascii="Arial" w:hAnsi="Arial" w:cs="Arial"/>
              <w:b/>
            </w:rPr>
            <w:fldChar w:fldCharType="begin"/>
          </w:r>
          <w:r w:rsidRPr="00982656">
            <w:rPr>
              <w:rStyle w:val="Numrodepage"/>
              <w:rFonts w:ascii="Arial" w:hAnsi="Arial" w:cs="Arial"/>
              <w:b/>
            </w:rPr>
            <w:instrText xml:space="preserve"> PAGE </w:instrText>
          </w:r>
          <w:r w:rsidRPr="00982656">
            <w:rPr>
              <w:rStyle w:val="Numrodepage"/>
              <w:rFonts w:ascii="Arial" w:hAnsi="Arial" w:cs="Arial"/>
              <w:b/>
            </w:rPr>
            <w:fldChar w:fldCharType="separate"/>
          </w:r>
          <w:r w:rsidR="0008282E">
            <w:rPr>
              <w:rStyle w:val="Numrodepage"/>
              <w:rFonts w:ascii="Arial" w:hAnsi="Arial" w:cs="Arial"/>
              <w:b/>
              <w:noProof/>
            </w:rPr>
            <w:t>2</w:t>
          </w:r>
          <w:r w:rsidRPr="00982656">
            <w:rPr>
              <w:rStyle w:val="Numrodepage"/>
              <w:rFonts w:ascii="Arial" w:hAnsi="Arial" w:cs="Arial"/>
              <w:b/>
            </w:rPr>
            <w:fldChar w:fldCharType="end"/>
          </w:r>
        </w:p>
      </w:tc>
      <w:tc>
        <w:tcPr>
          <w:tcW w:w="180" w:type="dxa"/>
          <w:shd w:val="clear" w:color="auto" w:fill="66CCFF"/>
        </w:tcPr>
        <w:p w14:paraId="4E5B7A5E" w14:textId="77777777" w:rsidR="00472B25" w:rsidRPr="00982656" w:rsidRDefault="00472B25">
          <w:pPr>
            <w:shd w:val="clear" w:color="auto" w:fill="66CCFF"/>
            <w:snapToGrid w:val="0"/>
            <w:jc w:val="center"/>
            <w:rPr>
              <w:rFonts w:ascii="Arial" w:hAnsi="Arial" w:cs="Arial"/>
            </w:rPr>
          </w:pPr>
          <w:r w:rsidRPr="00982656">
            <w:rPr>
              <w:rFonts w:ascii="Arial" w:hAnsi="Arial" w:cs="Arial"/>
              <w:b/>
              <w:bCs/>
            </w:rPr>
            <w:t>/</w:t>
          </w:r>
        </w:p>
      </w:tc>
      <w:tc>
        <w:tcPr>
          <w:tcW w:w="540" w:type="dxa"/>
          <w:shd w:val="clear" w:color="auto" w:fill="66CCFF"/>
        </w:tcPr>
        <w:p w14:paraId="26724476" w14:textId="075CA25C" w:rsidR="00472B25" w:rsidRPr="00982656" w:rsidRDefault="00472B25">
          <w:pPr>
            <w:shd w:val="clear" w:color="auto" w:fill="66CCFF"/>
            <w:snapToGrid w:val="0"/>
            <w:jc w:val="center"/>
            <w:rPr>
              <w:rFonts w:ascii="Arial" w:hAnsi="Arial" w:cs="Arial"/>
              <w:sz w:val="16"/>
              <w:szCs w:val="16"/>
            </w:rPr>
          </w:pPr>
          <w:r w:rsidRPr="00982656">
            <w:rPr>
              <w:rStyle w:val="Numrodepage"/>
              <w:rFonts w:ascii="Arial" w:hAnsi="Arial" w:cs="Arial"/>
              <w:b/>
            </w:rPr>
            <w:fldChar w:fldCharType="begin"/>
          </w:r>
          <w:r w:rsidRPr="00982656">
            <w:rPr>
              <w:rStyle w:val="Numrodepage"/>
              <w:rFonts w:ascii="Arial" w:hAnsi="Arial" w:cs="Arial"/>
              <w:b/>
            </w:rPr>
            <w:instrText xml:space="preserve"> NUMPAGES \*Arabic </w:instrText>
          </w:r>
          <w:r w:rsidRPr="00982656">
            <w:rPr>
              <w:rStyle w:val="Numrodepage"/>
              <w:rFonts w:ascii="Arial" w:hAnsi="Arial" w:cs="Arial"/>
              <w:b/>
            </w:rPr>
            <w:fldChar w:fldCharType="separate"/>
          </w:r>
          <w:r w:rsidR="0008282E">
            <w:rPr>
              <w:rStyle w:val="Numrodepage"/>
              <w:rFonts w:ascii="Arial" w:hAnsi="Arial" w:cs="Arial"/>
              <w:b/>
              <w:noProof/>
            </w:rPr>
            <w:t>8</w:t>
          </w:r>
          <w:r w:rsidRPr="00982656">
            <w:rPr>
              <w:rStyle w:val="Numrodepage"/>
              <w:rFonts w:ascii="Arial" w:hAnsi="Arial" w:cs="Arial"/>
              <w:b/>
            </w:rPr>
            <w:fldChar w:fldCharType="end"/>
          </w:r>
        </w:p>
      </w:tc>
    </w:tr>
  </w:tbl>
  <w:p w14:paraId="4418CBE9" w14:textId="77777777" w:rsidR="00472B25" w:rsidRPr="00827FD0" w:rsidRDefault="00472B25" w:rsidP="00330FF4">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5466C1" w14:textId="77777777" w:rsidR="003D20E0" w:rsidRDefault="003D20E0">
      <w:r>
        <w:separator/>
      </w:r>
    </w:p>
  </w:footnote>
  <w:footnote w:type="continuationSeparator" w:id="0">
    <w:p w14:paraId="1532EFA8" w14:textId="77777777" w:rsidR="003D20E0" w:rsidRDefault="003D20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7"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4"/>
  </w:num>
  <w:num w:numId="6">
    <w:abstractNumId w:val="5"/>
  </w:num>
  <w:num w:numId="7">
    <w:abstractNumId w:val="9"/>
  </w:num>
  <w:num w:numId="8">
    <w:abstractNumId w:val="3"/>
  </w:num>
  <w:num w:numId="9">
    <w:abstractNumId w:val="8"/>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3E4E"/>
    <w:rsid w:val="0000723E"/>
    <w:rsid w:val="000227D0"/>
    <w:rsid w:val="000238EB"/>
    <w:rsid w:val="00036184"/>
    <w:rsid w:val="00045817"/>
    <w:rsid w:val="00050CDC"/>
    <w:rsid w:val="00055967"/>
    <w:rsid w:val="0005661F"/>
    <w:rsid w:val="000625CC"/>
    <w:rsid w:val="0008282E"/>
    <w:rsid w:val="00092585"/>
    <w:rsid w:val="000B5718"/>
    <w:rsid w:val="000C2E31"/>
    <w:rsid w:val="000D4E2E"/>
    <w:rsid w:val="000E0EFF"/>
    <w:rsid w:val="000E3A79"/>
    <w:rsid w:val="000E771E"/>
    <w:rsid w:val="000F3ACD"/>
    <w:rsid w:val="000F3F78"/>
    <w:rsid w:val="000F4015"/>
    <w:rsid w:val="0013398C"/>
    <w:rsid w:val="001535C7"/>
    <w:rsid w:val="00170A21"/>
    <w:rsid w:val="00171BF1"/>
    <w:rsid w:val="00191902"/>
    <w:rsid w:val="00194C8B"/>
    <w:rsid w:val="001A1D05"/>
    <w:rsid w:val="001A5A4C"/>
    <w:rsid w:val="001C1FEF"/>
    <w:rsid w:val="001D25B2"/>
    <w:rsid w:val="001D58F2"/>
    <w:rsid w:val="001E68EF"/>
    <w:rsid w:val="001F35D5"/>
    <w:rsid w:val="0020568A"/>
    <w:rsid w:val="00220E48"/>
    <w:rsid w:val="002228BD"/>
    <w:rsid w:val="00224E9C"/>
    <w:rsid w:val="0025478A"/>
    <w:rsid w:val="00254A43"/>
    <w:rsid w:val="00261FC1"/>
    <w:rsid w:val="002756F1"/>
    <w:rsid w:val="002871EE"/>
    <w:rsid w:val="0029194C"/>
    <w:rsid w:val="002A37D3"/>
    <w:rsid w:val="002B4DD1"/>
    <w:rsid w:val="002B54BB"/>
    <w:rsid w:val="002C1767"/>
    <w:rsid w:val="002C2072"/>
    <w:rsid w:val="002D13A0"/>
    <w:rsid w:val="002D5940"/>
    <w:rsid w:val="002E53F7"/>
    <w:rsid w:val="002F1469"/>
    <w:rsid w:val="003024CC"/>
    <w:rsid w:val="00310F9B"/>
    <w:rsid w:val="00312505"/>
    <w:rsid w:val="00325189"/>
    <w:rsid w:val="00330FF4"/>
    <w:rsid w:val="00331DDB"/>
    <w:rsid w:val="00332209"/>
    <w:rsid w:val="00340F85"/>
    <w:rsid w:val="00381944"/>
    <w:rsid w:val="003A267B"/>
    <w:rsid w:val="003A7065"/>
    <w:rsid w:val="003C025D"/>
    <w:rsid w:val="003C4A1B"/>
    <w:rsid w:val="003C50FD"/>
    <w:rsid w:val="003D20E0"/>
    <w:rsid w:val="003D3DC9"/>
    <w:rsid w:val="003D7667"/>
    <w:rsid w:val="003F2B90"/>
    <w:rsid w:val="00411396"/>
    <w:rsid w:val="004143E4"/>
    <w:rsid w:val="00417827"/>
    <w:rsid w:val="004252AB"/>
    <w:rsid w:val="00425B7A"/>
    <w:rsid w:val="00427375"/>
    <w:rsid w:val="00472B25"/>
    <w:rsid w:val="00474594"/>
    <w:rsid w:val="00481B23"/>
    <w:rsid w:val="00483E5B"/>
    <w:rsid w:val="004A6D4B"/>
    <w:rsid w:val="004A786E"/>
    <w:rsid w:val="004A7F71"/>
    <w:rsid w:val="004B4B3A"/>
    <w:rsid w:val="004C221B"/>
    <w:rsid w:val="004E403E"/>
    <w:rsid w:val="005036C5"/>
    <w:rsid w:val="00505FBD"/>
    <w:rsid w:val="00513F06"/>
    <w:rsid w:val="00516C8B"/>
    <w:rsid w:val="005254E3"/>
    <w:rsid w:val="0052750A"/>
    <w:rsid w:val="005331FC"/>
    <w:rsid w:val="00543795"/>
    <w:rsid w:val="00553297"/>
    <w:rsid w:val="00555AC1"/>
    <w:rsid w:val="0056052C"/>
    <w:rsid w:val="0059116B"/>
    <w:rsid w:val="00591DCC"/>
    <w:rsid w:val="0059554E"/>
    <w:rsid w:val="005A0E72"/>
    <w:rsid w:val="005A325E"/>
    <w:rsid w:val="005A5386"/>
    <w:rsid w:val="005B22FB"/>
    <w:rsid w:val="005B4D8D"/>
    <w:rsid w:val="005C6314"/>
    <w:rsid w:val="005C765E"/>
    <w:rsid w:val="005D3750"/>
    <w:rsid w:val="005E5167"/>
    <w:rsid w:val="005F4173"/>
    <w:rsid w:val="005F423F"/>
    <w:rsid w:val="00614607"/>
    <w:rsid w:val="00614AE6"/>
    <w:rsid w:val="00624897"/>
    <w:rsid w:val="00625408"/>
    <w:rsid w:val="006318AD"/>
    <w:rsid w:val="00637C96"/>
    <w:rsid w:val="006453BE"/>
    <w:rsid w:val="00646089"/>
    <w:rsid w:val="00646250"/>
    <w:rsid w:val="00646B4F"/>
    <w:rsid w:val="00663B7E"/>
    <w:rsid w:val="00674F75"/>
    <w:rsid w:val="006806C0"/>
    <w:rsid w:val="00685900"/>
    <w:rsid w:val="00694D35"/>
    <w:rsid w:val="00696240"/>
    <w:rsid w:val="006A1B5A"/>
    <w:rsid w:val="006A340F"/>
    <w:rsid w:val="006A5F71"/>
    <w:rsid w:val="006A7983"/>
    <w:rsid w:val="006B4DD2"/>
    <w:rsid w:val="006C6E7F"/>
    <w:rsid w:val="006D3348"/>
    <w:rsid w:val="006E1D0D"/>
    <w:rsid w:val="006E22A4"/>
    <w:rsid w:val="006E2F47"/>
    <w:rsid w:val="006E4871"/>
    <w:rsid w:val="006E6210"/>
    <w:rsid w:val="006F62B1"/>
    <w:rsid w:val="006F6740"/>
    <w:rsid w:val="007016A3"/>
    <w:rsid w:val="00717070"/>
    <w:rsid w:val="007314F1"/>
    <w:rsid w:val="00740F8C"/>
    <w:rsid w:val="00741ECB"/>
    <w:rsid w:val="00755416"/>
    <w:rsid w:val="00764264"/>
    <w:rsid w:val="00787E55"/>
    <w:rsid w:val="0079522E"/>
    <w:rsid w:val="007A5C3A"/>
    <w:rsid w:val="007A7713"/>
    <w:rsid w:val="007B4FB2"/>
    <w:rsid w:val="007C0A0D"/>
    <w:rsid w:val="00805FCC"/>
    <w:rsid w:val="00806885"/>
    <w:rsid w:val="00815797"/>
    <w:rsid w:val="00815878"/>
    <w:rsid w:val="00826CBB"/>
    <w:rsid w:val="00827FD0"/>
    <w:rsid w:val="00833F59"/>
    <w:rsid w:val="00865B0F"/>
    <w:rsid w:val="00866311"/>
    <w:rsid w:val="00872C42"/>
    <w:rsid w:val="00886F73"/>
    <w:rsid w:val="00887F8C"/>
    <w:rsid w:val="00896B7F"/>
    <w:rsid w:val="008A242F"/>
    <w:rsid w:val="008A3707"/>
    <w:rsid w:val="008C2177"/>
    <w:rsid w:val="008D2EFB"/>
    <w:rsid w:val="008D3883"/>
    <w:rsid w:val="008F40A3"/>
    <w:rsid w:val="009045CB"/>
    <w:rsid w:val="009051AC"/>
    <w:rsid w:val="0090530B"/>
    <w:rsid w:val="00906660"/>
    <w:rsid w:val="00912339"/>
    <w:rsid w:val="00915126"/>
    <w:rsid w:val="00920319"/>
    <w:rsid w:val="0094174C"/>
    <w:rsid w:val="00972809"/>
    <w:rsid w:val="00982656"/>
    <w:rsid w:val="009A04B2"/>
    <w:rsid w:val="009A394A"/>
    <w:rsid w:val="009A6DBA"/>
    <w:rsid w:val="009B07B5"/>
    <w:rsid w:val="009B23A7"/>
    <w:rsid w:val="009D0426"/>
    <w:rsid w:val="009D52FB"/>
    <w:rsid w:val="009D6D88"/>
    <w:rsid w:val="00A02975"/>
    <w:rsid w:val="00A056B1"/>
    <w:rsid w:val="00A05A3B"/>
    <w:rsid w:val="00A247F3"/>
    <w:rsid w:val="00A600D6"/>
    <w:rsid w:val="00A66981"/>
    <w:rsid w:val="00A70756"/>
    <w:rsid w:val="00A83BDF"/>
    <w:rsid w:val="00A840BB"/>
    <w:rsid w:val="00A86C63"/>
    <w:rsid w:val="00A97E02"/>
    <w:rsid w:val="00AA2840"/>
    <w:rsid w:val="00AA372E"/>
    <w:rsid w:val="00AA4796"/>
    <w:rsid w:val="00AA5A27"/>
    <w:rsid w:val="00AA65F9"/>
    <w:rsid w:val="00AD764B"/>
    <w:rsid w:val="00AE632A"/>
    <w:rsid w:val="00B17299"/>
    <w:rsid w:val="00B43237"/>
    <w:rsid w:val="00B661AE"/>
    <w:rsid w:val="00B80B6A"/>
    <w:rsid w:val="00BA7752"/>
    <w:rsid w:val="00BB7109"/>
    <w:rsid w:val="00BD1236"/>
    <w:rsid w:val="00BD4152"/>
    <w:rsid w:val="00BE4011"/>
    <w:rsid w:val="00BE708F"/>
    <w:rsid w:val="00BF6116"/>
    <w:rsid w:val="00C00E04"/>
    <w:rsid w:val="00C05C6A"/>
    <w:rsid w:val="00C07A1D"/>
    <w:rsid w:val="00C10C87"/>
    <w:rsid w:val="00C16801"/>
    <w:rsid w:val="00C279F4"/>
    <w:rsid w:val="00C27DDE"/>
    <w:rsid w:val="00C301F0"/>
    <w:rsid w:val="00C30E5A"/>
    <w:rsid w:val="00C40A1B"/>
    <w:rsid w:val="00C526B9"/>
    <w:rsid w:val="00C55E52"/>
    <w:rsid w:val="00C56C9E"/>
    <w:rsid w:val="00C56E90"/>
    <w:rsid w:val="00C61C85"/>
    <w:rsid w:val="00C65AB2"/>
    <w:rsid w:val="00C82B82"/>
    <w:rsid w:val="00CB66F6"/>
    <w:rsid w:val="00CC0527"/>
    <w:rsid w:val="00CC29D9"/>
    <w:rsid w:val="00CC62D3"/>
    <w:rsid w:val="00CD2BDB"/>
    <w:rsid w:val="00CD5C37"/>
    <w:rsid w:val="00CE32F2"/>
    <w:rsid w:val="00CF00C9"/>
    <w:rsid w:val="00CF3B69"/>
    <w:rsid w:val="00D002AE"/>
    <w:rsid w:val="00D21AD8"/>
    <w:rsid w:val="00D21BBD"/>
    <w:rsid w:val="00D410A7"/>
    <w:rsid w:val="00D436D9"/>
    <w:rsid w:val="00D51B4F"/>
    <w:rsid w:val="00D56B2D"/>
    <w:rsid w:val="00D63EF7"/>
    <w:rsid w:val="00D645EB"/>
    <w:rsid w:val="00D66AA0"/>
    <w:rsid w:val="00D82167"/>
    <w:rsid w:val="00DA0E8D"/>
    <w:rsid w:val="00DA5849"/>
    <w:rsid w:val="00DA5F03"/>
    <w:rsid w:val="00DA63F2"/>
    <w:rsid w:val="00DB6EF2"/>
    <w:rsid w:val="00DC3F69"/>
    <w:rsid w:val="00DD2E35"/>
    <w:rsid w:val="00DD3915"/>
    <w:rsid w:val="00DE42F8"/>
    <w:rsid w:val="00E10A15"/>
    <w:rsid w:val="00E205DA"/>
    <w:rsid w:val="00E46F6E"/>
    <w:rsid w:val="00E50B22"/>
    <w:rsid w:val="00EA3323"/>
    <w:rsid w:val="00EC375C"/>
    <w:rsid w:val="00EE435B"/>
    <w:rsid w:val="00EE5B56"/>
    <w:rsid w:val="00EF4E8E"/>
    <w:rsid w:val="00F12F30"/>
    <w:rsid w:val="00F1353C"/>
    <w:rsid w:val="00F201D6"/>
    <w:rsid w:val="00F33DD5"/>
    <w:rsid w:val="00F51086"/>
    <w:rsid w:val="00F9673C"/>
    <w:rsid w:val="00FB44EA"/>
    <w:rsid w:val="00FB6488"/>
    <w:rsid w:val="00FC194D"/>
    <w:rsid w:val="00FD11D9"/>
    <w:rsid w:val="00FD5C88"/>
    <w:rsid w:val="00FE26A7"/>
    <w:rsid w:val="00FF117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oNotEmbedSmartTags/>
  <w:decimalSymbol w:val=","/>
  <w:listSeparator w:val=";"/>
  <w14:docId w14:val="04B6CF0E"/>
  <w15:chartTrackingRefBased/>
  <w15:docId w15:val="{8471F5B6-167F-41D1-A605-0D5D1899A3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9" w:unhideWhenUsed="1" w:qFormat="1"/>
    <w:lsdException w:name="heading 7" w:semiHidden="1" w:uiPriority="9" w:unhideWhenUsed="1"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17"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5"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3"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eur-lex.europa.eu/LexUriServ/LexUriServ.do?uri=OJ:L:2003:124:0036:0041:fr:PDF" TargetMode="External"/><Relationship Id="rId20"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29" Type="http://schemas.openxmlformats.org/officeDocument/2006/relationships/hyperlink" Target="https://www.legifrance.gouv.fr/affichCode.do?idSectionTA=LEGISCTA000037703603&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24"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32"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7"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6"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hyperlink" Target="https://www.marches-publics.gouv.fr" TargetMode="External"/><Relationship Id="rId19"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31"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legifrance.gouv.fr/affichCodeArticle.do?idArticle=LEGIARTI000028418301&amp;cidTexte=LEGITEXT000006069577" TargetMode="External"/><Relationship Id="rId27" Type="http://schemas.openxmlformats.org/officeDocument/2006/relationships/hyperlink" Target="https://www.legifrance.gouv.fr/affichCode.do?idSectionTA=LEGISCTA000037703603&amp;cidTexte=LEGITEXT000037701019&amp;dateTexte=20190401" TargetMode="External"/><Relationship Id="rId30"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5"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ECF4C8-B2E0-4193-A01D-653927D104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3104</Words>
  <Characters>17074</Characters>
  <Application>Microsoft Office Word</Application>
  <DocSecurity>0</DocSecurity>
  <Lines>142</Lines>
  <Paragraphs>40</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20138</CharactersWithSpaces>
  <SharedDoc>false</SharedDoc>
  <HLinks>
    <vt:vector size="168" baseType="variant">
      <vt:variant>
        <vt:i4>2752595</vt:i4>
      </vt:variant>
      <vt:variant>
        <vt:i4>245</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242</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231</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228</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223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220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217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214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209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206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203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200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197</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186</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183</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180</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177</vt:i4>
      </vt:variant>
      <vt:variant>
        <vt:i4>0</vt:i4>
      </vt:variant>
      <vt:variant>
        <vt:i4>5</vt:i4>
      </vt:variant>
      <vt:variant>
        <vt:lpwstr>https://www.cnil.fr/fr/reglement-europeen-protection-donnees/chapitre4</vt:lpwstr>
      </vt:variant>
      <vt:variant>
        <vt:lpwstr>Article28</vt:lpwstr>
      </vt:variant>
      <vt:variant>
        <vt:i4>59</vt:i4>
      </vt:variant>
      <vt:variant>
        <vt:i4>166</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159</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156</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153</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150</vt:i4>
      </vt:variant>
      <vt:variant>
        <vt:i4>0</vt:i4>
      </vt:variant>
      <vt:variant>
        <vt:i4>5</vt:i4>
      </vt:variant>
      <vt:variant>
        <vt:lpwstr>http://eur-lex.europa.eu/LexUriServ/LexUriServ.do?uri=OJ:L:2003:124:0036:0041:fr:PDF</vt:lpwstr>
      </vt:variant>
      <vt:variant>
        <vt:lpwstr/>
      </vt:variant>
      <vt:variant>
        <vt:i4>7405583</vt:i4>
      </vt:variant>
      <vt:variant>
        <vt:i4>84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18</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7667814</vt:i4>
      </vt:variant>
      <vt:variant>
        <vt:i4>3</vt:i4>
      </vt:variant>
      <vt:variant>
        <vt:i4>0</vt:i4>
      </vt:variant>
      <vt:variant>
        <vt:i4>5</vt:i4>
      </vt:variant>
      <vt:variant>
        <vt:lpwstr>http://www.achats.defense.gouv.fr/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FLERET Eve TSEF 2CL</cp:lastModifiedBy>
  <cp:revision>2</cp:revision>
  <cp:lastPrinted>2024-10-29T10:42:00Z</cp:lastPrinted>
  <dcterms:created xsi:type="dcterms:W3CDTF">2025-04-25T09:38:00Z</dcterms:created>
  <dcterms:modified xsi:type="dcterms:W3CDTF">2025-04-25T09:38:00Z</dcterms:modified>
</cp:coreProperties>
</file>